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sdt>
      <w:sdtPr>
        <w:id w:val="9874658"/>
        <w:docPartObj>
          <w:docPartGallery w:val="Cover Pages"/>
          <w:docPartUnique/>
        </w:docPartObj>
      </w:sdtPr>
      <w:sdtEndPr>
        <w:rPr>
          <w:color w:val="7F7F7F" w:themeColor="text1" w:themeTint="80"/>
          <w:sz w:val="32"/>
          <w:szCs w:val="32"/>
        </w:rPr>
      </w:sdtEndPr>
      <w:sdtContent>
        <w:p w:rsidR="001321F2" w:rsidRDefault="003577A0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right</wp:align>
                    </wp:positionH>
                    <wp:positionV relativeFrom="page">
                      <wp:align>bottom</wp:align>
                    </wp:positionV>
                    <wp:extent cx="3359785" cy="8771255"/>
                    <wp:effectExtent l="8890" t="9525" r="12700" b="1270"/>
                    <wp:wrapNone/>
                    <wp:docPr id="13" name="Group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359785" cy="8771255"/>
                              <a:chOff x="5531" y="1258"/>
                              <a:chExt cx="5291" cy="13813"/>
                            </a:xfrm>
                          </wpg:grpSpPr>
                          <wps:wsp>
                            <wps:cNvPr id="14" name="AutoShape 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519" y="1258"/>
                                <a:ext cx="4303" cy="10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5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31" y="9226"/>
                                <a:ext cx="5291" cy="5845"/>
                                <a:chOff x="5531" y="9226"/>
                                <a:chExt cx="5291" cy="5845"/>
                              </a:xfrm>
                            </wpg:grpSpPr>
                            <wps:wsp>
                              <wps:cNvPr id="1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31" y="9226"/>
                                  <a:ext cx="5291" cy="5845"/>
                                </a:xfrm>
                                <a:custGeom>
                                  <a:avLst/>
                                  <a:gdLst>
                                    <a:gd name="T0" fmla="*/ 6418 w 6418"/>
                                    <a:gd name="T1" fmla="*/ 1185 h 6670"/>
                                    <a:gd name="T2" fmla="*/ 6418 w 6418"/>
                                    <a:gd name="T3" fmla="*/ 6670 h 6670"/>
                                    <a:gd name="T4" fmla="*/ 1809 w 6418"/>
                                    <a:gd name="T5" fmla="*/ 6669 h 6670"/>
                                    <a:gd name="T6" fmla="*/ 1407 w 6418"/>
                                    <a:gd name="T7" fmla="*/ 1987 h 6670"/>
                                    <a:gd name="T8" fmla="*/ 6418 w 6418"/>
                                    <a:gd name="T9" fmla="*/ 1185 h 66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418" h="6670">
                                      <a:moveTo>
                                        <a:pt x="6418" y="1185"/>
                                      </a:moveTo>
                                      <a:lnTo>
                                        <a:pt x="6418" y="6670"/>
                                      </a:lnTo>
                                      <a:lnTo>
                                        <a:pt x="1809" y="6669"/>
                                      </a:lnTo>
                                      <a:cubicBezTo>
                                        <a:pt x="974" y="5889"/>
                                        <a:pt x="0" y="3958"/>
                                        <a:pt x="1407" y="1987"/>
                                      </a:cubicBezTo>
                                      <a:cubicBezTo>
                                        <a:pt x="2830" y="0"/>
                                        <a:pt x="5591" y="411"/>
                                        <a:pt x="6418" y="11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Oval 10"/>
                              <wps:cNvSpPr>
                                <a:spLocks noChangeArrowheads="1"/>
                              </wps:cNvSpPr>
                              <wps:spPr bwMode="auto">
                                <a:xfrm rot="5327714" flipV="1">
                                  <a:off x="6117" y="10212"/>
                                  <a:ext cx="4526" cy="42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25000"/>
                                    <a:lumOff val="7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accent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Oval 11"/>
                              <wps:cNvSpPr>
                                <a:spLocks noChangeArrowheads="1"/>
                              </wps:cNvSpPr>
                              <wps:spPr bwMode="auto">
                                <a:xfrm rot="5327714" flipV="1">
                                  <a:off x="6217" y="10481"/>
                                  <a:ext cx="3424" cy="32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  <a:lumOff val="2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accent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6" o:spid="_x0000_s1026" style="position:absolute;margin-left:213.35pt;margin-top:0;width:264.55pt;height:690.65pt;z-index:251660288;mso-position-horizontal:right;mso-position-horizontal-relative:page;mso-position-vertical:bottom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8zZ8AAAADbAAAADwAAAGRycy9kb3ducmV2LnhtbERPzYrCMBC+C75DGGFvmiiLLNVUZGHF&#10;Q0Hs+gBDM9uWNpPSZLX16Y0geJuP73e2u8G24kq9rx1rWC4UCOLCmZpLDZffn/kXCB+QDbaOScNI&#10;HnbpdLLFxLgbn+mah1LEEPYJaqhC6BIpfVGRRb9wHXHk/lxvMUTYl9L0eIvhtpUrpdbSYs2xocKO&#10;visqmvzfamjGbLznZ3U6qHth5d5mbrXMtP6YDfsNiEBDeItf7qOJ8z/h+Us8QKY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vM2fAAAAA2wAAAA8AAAAAAAAAAAAAAAAA&#10;oQIAAGRycy9kb3ducmV2LnhtbFBLBQYAAAAABAAEAPkAAACOAwAAAAA=&#10;" strokecolor="#a7bfde [1620]"/>
                    <v:group id="Group 8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shape id="Freeform 9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LIvb0A&#10;AADbAAAADwAAAGRycy9kb3ducmV2LnhtbERPTYvCMBC9C/6HMII3Td2D2GoUEYU9eLGK56EZ02Iz&#10;KU1su/9+Iwje5vE+Z7MbbC06an3lWMFinoAgLpyu2Ci4XU+zFQgfkDXWjknBH3nYbcejDWba9Xyh&#10;Lg9GxBD2GSooQ2gyKX1RkkU/dw1x5B6utRgibI3ULfYx3NbyJ0mW0mLFsaHEhg4lFc/8ZRWklB+r&#10;R9rcOkqd6RfmfF7dvVLTybBfgwg0hK/44/7Vcf4S3r/EA+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GLIvb0AAADbAAAADwAAAAAAAAAAAAAAAACYAgAAZHJzL2Rvd25yZXYu&#10;eG1sUEsFBgAAAAAEAAQA9QAAAIIDAAAAAA==&#10;" path="m6418,1185r,5485l1809,6669c974,5889,,3958,1407,1987,2830,,5591,411,6418,1185xe" fillcolor="#a7bfde [1620]" stroked="f">
                        <v:path arrowok="t" o:connecttype="custom" o:connectlocs="5291,1038;5291,5845;1491,5844;1160,1741;5291,1038" o:connectangles="0,0,0,0,0"/>
                      </v:shape>
                      <v:oval id="Oval 10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PIC8EA&#10;AADbAAAADwAAAGRycy9kb3ducmV2LnhtbERP22rCQBB9F/yHZYS+mU1bUImuUkLbCMVCY/s+ZMck&#10;mJ0N2c2lf98tCL7N4Vxnd5hMIwbqXG1ZwWMUgyAurK65VPB9fltuQDiPrLGxTAp+ycFhP5/tMNF2&#10;5C8acl+KEMIuQQWV920ipSsqMugi2xIH7mI7gz7ArpS6wzGEm0Y+xfFKGqw5NFTYUlpRcc17o2DM&#10;4tXHa/qj3z+fj9T2p0vmc6nUw2J62YLwNPm7+OY+6jB/Df+/hAP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zyAvBAAAA2wAAAA8AAAAAAAAAAAAAAAAAmAIAAGRycy9kb3du&#10;cmV2LnhtbFBLBQYAAAAABAAEAPUAAACGAwAAAAA=&#10;" fillcolor="#d3dfee [820]" stroked="f" strokecolor="#a7bfde [1620]"/>
                      <v:oval id="Oval 11" o:spid="_x0000_s1031" style="position:absolute;left:6217;top:10481;width:3424;height:3221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BKMMEA&#10;AADbAAAADwAAAGRycy9kb3ducmV2LnhtbESPzWrDQAyE74G+w6JCb8m6PZTgZhNMobQQCvnrXewq&#10;tqlXa7yK4759dQjkJjGjmU+rzRQ7M9KQ28QOnhcFGGKfQsu1g9PxY74EkwU5YJeYHPxRhs36YbbC&#10;MqQr72k8SG00hHOJDhqRvrQ2+4Yi5kXqiVU7pyGi6DrUNgx41fDY2ZeieLURW9aGBnt6b8j/Hi7R&#10;wXc17rbn6jIie7/9bDupf6I49/Q4VW9ghCa5m2/XX0HxFVZ/0QHs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QSjDBAAAA2wAAAA8AAAAAAAAAAAAAAAAAmAIAAGRycy9kb3du&#10;cmV2LnhtbFBLBQYAAAAABAAEAPUAAACGAwAAAAA=&#10;" fillcolor="#7ba0cd [2420]" stroked="f" strokecolor="#a7bfde [1620]"/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page">
                      <wp:align>left</wp:align>
                    </wp:positionH>
                    <wp:positionV relativeFrom="page">
                      <wp:align>top</wp:align>
                    </wp:positionV>
                    <wp:extent cx="5902960" cy="4838065"/>
                    <wp:effectExtent l="9525" t="9525" r="2540" b="635"/>
                    <wp:wrapNone/>
                    <wp:docPr id="7" name="Group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902960" cy="4838065"/>
                              <a:chOff x="15" y="15"/>
                              <a:chExt cx="9296" cy="7619"/>
                            </a:xfrm>
                          </wpg:grpSpPr>
                          <wps:wsp>
                            <wps:cNvPr id="8" name="AutoShap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" y="15"/>
                                <a:ext cx="7512" cy="7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9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95" y="5418"/>
                                <a:ext cx="2216" cy="2216"/>
                                <a:chOff x="7907" y="4350"/>
                                <a:chExt cx="2216" cy="2216"/>
                              </a:xfrm>
                            </wpg:grpSpPr>
                            <wps:wsp>
                              <wps:cNvPr id="10" name="Oval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07" y="4350"/>
                                  <a:ext cx="2216" cy="22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61" y="4684"/>
                                  <a:ext cx="1813" cy="18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25000"/>
                                    <a:lumOff val="7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06" y="5027"/>
                                  <a:ext cx="1375" cy="13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75000"/>
                                    <a:lumOff val="25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7" o:spid="_x0000_s1026" style="position:absolute;margin-left:0;margin-top:0;width:464.8pt;height:380.95pt;z-index:251662336;mso-position-horizontal:left;mso-position-horizontal-relative:page;mso-position-vertical:top;mso-position-vertical-relative:page" coordorigin="15,15" coordsize="9296,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" o:allowincell="f">
                    <v:shape id="AutoShape 18" o:spid="_x0000_s1027" type="#_x0000_t32" style="position:absolute;left:15;top:15;width:7512;height:7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gQwb8AAADaAAAADwAAAGRycy9kb3ducmV2LnhtbERPTYvCMBC9C/sfwix401QRla5RZGFB&#10;8KJVlj3ONmNbbSYlibX6681B8Ph434tVZ2rRkvOVZQWjYQKCOLe64kLB8fAzmIPwAVljbZkU3MnD&#10;avnRW2Cq7Y331GahEDGEfYoKyhCaVEqfl2TQD21DHLmTdQZDhK6Q2uEthptajpNkKg1WHBtKbOi7&#10;pPySXY2C/78wOZM//54eOzef3LNtu05mSvU/u/UXiEBdeItf7o1WELfGK/EG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xgQwb8AAADaAAAADwAAAAAAAAAAAAAAAACh&#10;AgAAZHJzL2Rvd25yZXYueG1sUEsFBgAAAAAEAAQA+QAAAI0DAAAAAA==&#10;" strokecolor="#a7bfde [1620]"/>
                    <v:group id="Group 19" o:spid="_x0000_s1028" style="position:absolute;left:7095;top:5418;width:2216;height:2216" coordorigin="7907,4350" coordsize="2216,2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oval id="Oval 20" o:spid="_x0000_s1029" style="position:absolute;left:7907;top:4350;width:2216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LjU8IA&#10;AADbAAAADwAAAGRycy9kb3ducmV2LnhtbESPQW/CMAyF75P2HyJP4jYSOKCtI6CBALHTRscPsBqv&#10;qWicqgm0/Pv5MGk3W+/5vc/L9RhadaM+NZEtzKYGFHEVXcO1hfP3/vkFVMrIDtvIZOFOCdarx4cl&#10;Fi4OfKJbmWslIZwKtOBz7gqtU+UpYJrGjli0n9gHzLL2tXY9DhIeWj03ZqEDNiwNHjvaeqou5TVY&#10;MORP7dkd9PC5+epSaXYf1evF2snT+P4GKtOY/81/10cn+EIvv8gAe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guNTwgAAANsAAAAPAAAAAAAAAAAAAAAAAJgCAABkcnMvZG93&#10;bnJldi54bWxQSwUGAAAAAAQABAD1AAAAhwMAAAAA&#10;" fillcolor="#a7bfde [1620]" stroked="f"/>
                      <v:oval id="Oval 21" o:spid="_x0000_s1030" style="position:absolute;left:7961;top:4684;width:1813;height:1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Yzb8A&#10;AADbAAAADwAAAGRycy9kb3ducmV2LnhtbERPTYvCMBC9C/6HMMJeZE0rolKbyqIIe7Xa+9DMtsVm&#10;0m2idvfXG0HwNo/3Oel2MK24Ue8aywriWQSCuLS64UrB+XT4XINwHllja5kU/JGDbTYepZhoe+cj&#10;3XJfiRDCLkEFtfddIqUrazLoZrYjDtyP7Q36APtK6h7vIdy0ch5FS2mw4dBQY0e7mspLfjUKXLGL&#10;D8V1lfN6gfm//qW9KadKfUyGrw0IT4N/i1/ubx3mx/D8JRwgs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X9jNvwAAANsAAAAPAAAAAAAAAAAAAAAAAJgCAABkcnMvZG93bnJl&#10;di54bWxQSwUGAAAAAAQABAD1AAAAhAMAAAAA&#10;" fillcolor="#d3dfee [820]" stroked="f"/>
                      <v:oval id="Oval 22" o:spid="_x0000_s1031" style="position:absolute;left:8006;top:5027;width:1375;height:1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JLGsAA&#10;AADbAAAADwAAAGRycy9kb3ducmV2LnhtbERPTYvCMBC9C/6HMII3TVUQ6RpFXQoePLgqnodktu1u&#10;M+k2Uau/fiMI3ubxPme+bG0lrtT40rGC0TABQaydKTlXcDpmgxkIH5ANVo5JwZ08LBfdzhxT4278&#10;RddDyEUMYZ+igiKEOpXS64Is+qGriSP37RqLIcIml6bBWwy3lRwnyVRaLDk2FFjTpiD9e7hYBZMd&#10;fubrh/477rPzLPlxWk8yr1S/164+QARqw1v8cm9NnD+G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JLGsAAAADbAAAADwAAAAAAAAAAAAAAAACYAgAAZHJzL2Rvd25y&#10;ZXYueG1sUEsFBgAAAAAEAAQA9QAAAIUDAAAAAA==&#10;" fillcolor="#7ba0cd [2420]" stroked="f"/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wp:positionH relativeFrom="margin">
                      <wp:align>right</wp:align>
                    </wp:positionH>
                    <wp:positionV relativeFrom="page">
                      <wp:align>top</wp:align>
                    </wp:positionV>
                    <wp:extent cx="4225290" cy="2886075"/>
                    <wp:effectExtent l="10795" t="9525" r="2540" b="0"/>
                    <wp:wrapNone/>
                    <wp:docPr id="2" name="Group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4225290" cy="2886075"/>
                              <a:chOff x="4136" y="15"/>
                              <a:chExt cx="6654" cy="4545"/>
                            </a:xfrm>
                          </wpg:grpSpPr>
                          <wps:wsp>
                            <wps:cNvPr id="3" name="AutoShape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36" y="15"/>
                                <a:ext cx="3058" cy="3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" name="Oval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74" y="444"/>
                                <a:ext cx="4116" cy="411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73" y="1058"/>
                                <a:ext cx="3367" cy="33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25000"/>
                                  <a:lumOff val="75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Oval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56" y="1709"/>
                                <a:ext cx="2553" cy="255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2" o:spid="_x0000_s1026" style="position:absolute;margin-left:281.5pt;margin-top:0;width:332.7pt;height:227.25pt;z-index:251661312;mso-position-horizontal:right;mso-position-horizontal-relative:margin;mso-position-vertical:top;mso-position-vertical-relative:page" coordorigin="4136,15" coordsize="6654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" o:allowincell="f">
                    <v:shape id="AutoShape 13" o:spid="_x0000_s1027" type="#_x0000_t32" style="position:absolute;left:4136;top:15;width:3058;height:3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yCsMQAAADaAAAADwAAAGRycy9kb3ducmV2LnhtbESPT2vCQBTE7wW/w/KE3nTjH6qkriKC&#10;IPRSo5QeX7PPJJp9G3bXGPvp3YLQ4zAzv2EWq87UoiXnK8sKRsMEBHFudcWFguNhO5iD8AFZY22Z&#10;FNzJw2rZe1lgqu2N99RmoRARwj5FBWUITSqlz0sy6Ie2IY7eyTqDIUpXSO3wFuGmluMkeZMGK44L&#10;JTa0KSm/ZFej4Oc7TM/kz1+n3083n96zj3adzJR67XfrdxCBuvAffrZ3WsEE/q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vIKwxAAAANoAAAAPAAAAAAAAAAAA&#10;AAAAAKECAABkcnMvZG93bnJldi54bWxQSwUGAAAAAAQABAD5AAAAkgMAAAAA&#10;" strokecolor="#a7bfde [1620]"/>
                    <v:oval id="Oval 14" o:spid="_x0000_s1028" style="position:absolute;left:6674;top:444;width:4116;height: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je+8IA&#10;AADaAAAADwAAAGRycy9kb3ducmV2LnhtbESPUWvCMBSF3wf7D+EOfJvJZIjrTMWJE/fk7PwBl+ba&#10;lDY3pYm2/nszGOzxcM75Dme5Gl0rrtSH2rOGl6kCQVx6U3Ol4fTz+bwAESKywdYzabhRgFX++LDE&#10;zPiBj3QtYiUShEOGGmyMXSZlKC05DFPfESfv7HuHMcm+kqbHIcFdK2dKzaXDmtOCxY42lsqmuDgN&#10;iuyxPZmdHA4f310o1ParfGu0njyN63cQkcb4H/5r742GV/i9km6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qN77wgAAANoAAAAPAAAAAAAAAAAAAAAAAJgCAABkcnMvZG93&#10;bnJldi54bWxQSwUGAAAAAAQABAD1AAAAhwMAAAAA&#10;" fillcolor="#a7bfde [1620]" stroked="f"/>
                    <v:oval id="Oval 15" o:spid="_x0000_s1029" style="position:absolute;left:6773;top:1058;width:3367;height:3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9/sEA&#10;AADaAAAADwAAAGRycy9kb3ducmV2LnhtbESPQWvCQBSE7wX/w/IKXopuIlYldZWSIng16v2RfU1C&#10;s29jdk2iv94VhB6HmfmGWW8HU4uOWldZVhBPIxDEudUVFwpOx91kBcJ5ZI21ZVJwIwfbzehtjYm2&#10;PR+oy3whAoRdggpK75tESpeXZNBNbUMcvF/bGvRBtoXULfYBbmo5i6KFNFhxWCixobSk/C+7GgXu&#10;nMa783WZ8WqO2V1f6MfkH0qN34fvLxCeBv8ffrX3WsEnPK+EGy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yvf7BAAAA2gAAAA8AAAAAAAAAAAAAAAAAmAIAAGRycy9kb3du&#10;cmV2LnhtbFBLBQYAAAAABAAEAPUAAACGAwAAAAA=&#10;" fillcolor="#d3dfee [820]" stroked="f"/>
                    <v:oval id="Oval 16" o:spid="_x0000_s1030" style="position:absolute;left:6856;top:1709;width:2553;height:2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ejsMA&#10;AADaAAAADwAAAGRycy9kb3ducmV2LnhtbESPQWvCQBSE70L/w/IKvZlNKwSJWUVbAj14aLX0/Nh9&#10;JtHs2zS7NbG/visIHoeZ+YYpVqNtxZl63zhW8JykIIi1Mw1XCr725XQOwgdkg61jUnAhD6vlw6TA&#10;3LiBP+m8C5WIEPY5KqhD6HIpva7Jok9cRxy9g+sthij7Spoehwi3rXxJ00xabDgu1NjRa036tPu1&#10;CmZbfKs2f/pn/1F+z9Oj03pWeqWeHsf1AkSgMdzDt/a7UZDB9Uq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FejsMAAADaAAAADwAAAAAAAAAAAAAAAACYAgAAZHJzL2Rv&#10;d25yZXYueG1sUEsFBgAAAAAEAAQA9QAAAIgDAAAAAA==&#10;" fillcolor="#7ba0cd [2420]" stroked="f"/>
                    <w10:wrap anchorx="margin" anchory="page"/>
                  </v:group>
                </w:pict>
              </mc:Fallback>
            </mc:AlternateContent>
          </w:r>
        </w:p>
        <w:tbl>
          <w:tblPr>
            <w:tblpPr w:leftFromText="187" w:rightFromText="187" w:vertAnchor="page" w:horzAnchor="margin" w:tblpY="5065"/>
            <w:tblW w:w="3000" w:type="pct"/>
            <w:tblLook w:val="04A0" w:firstRow="1" w:lastRow="0" w:firstColumn="1" w:lastColumn="0" w:noHBand="0" w:noVBand="1"/>
          </w:tblPr>
          <w:tblGrid>
            <w:gridCol w:w="5743"/>
          </w:tblGrid>
          <w:tr w:rsidR="002D3898" w:rsidTr="002D3898">
            <w:tc>
              <w:tcPr>
                <w:tcW w:w="5913" w:type="dxa"/>
              </w:tcPr>
              <w:p w:rsidR="002D3898" w:rsidRPr="002D3898" w:rsidRDefault="000070BC" w:rsidP="002D3898">
                <w:pPr>
                  <w:pStyle w:val="a9"/>
                  <w:rPr>
                    <w:rFonts w:asciiTheme="majorHAnsi" w:eastAsiaTheme="majorEastAsia" w:hAnsiTheme="majorHAnsi" w:cstheme="majorBidi"/>
                    <w:b/>
                    <w:bCs/>
                    <w:color w:val="365F91" w:themeColor="accent1" w:themeShade="BF"/>
                    <w:sz w:val="96"/>
                    <w:szCs w:val="96"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b/>
                      <w:bCs/>
                      <w:color w:val="365F91" w:themeColor="accent1" w:themeShade="BF"/>
                      <w:sz w:val="96"/>
                      <w:szCs w:val="96"/>
                    </w:rPr>
                    <w:alias w:val="Заголовок"/>
                    <w:id w:val="703864190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2D3898"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96"/>
                        <w:szCs w:val="96"/>
                      </w:rPr>
                      <w:t>Сце</w:t>
                    </w:r>
                    <w:r w:rsidR="00A47196"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96"/>
                        <w:szCs w:val="96"/>
                      </w:rPr>
                      <w:t>нарий конкурса «Ученик года 2022</w:t>
                    </w:r>
                    <w:r w:rsidR="002D3898"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96"/>
                        <w:szCs w:val="96"/>
                      </w:rPr>
                      <w:t>»</w:t>
                    </w:r>
                  </w:sdtContent>
                </w:sdt>
              </w:p>
            </w:tc>
          </w:tr>
          <w:tr w:rsidR="002D3898" w:rsidTr="002D3898">
            <w:sdt>
              <w:sdtPr>
                <w:rPr>
                  <w:color w:val="484329" w:themeColor="background2" w:themeShade="3F"/>
                  <w:sz w:val="28"/>
                  <w:szCs w:val="28"/>
                </w:rPr>
                <w:alias w:val="Подзаголовок"/>
                <w:id w:val="703864195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913" w:type="dxa"/>
                  </w:tcPr>
                  <w:p w:rsidR="002D3898" w:rsidRDefault="002D3898" w:rsidP="002D3898">
                    <w:pPr>
                      <w:pStyle w:val="a9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color w:val="484329" w:themeColor="background2" w:themeShade="3F"/>
                        <w:sz w:val="28"/>
                        <w:szCs w:val="28"/>
                      </w:rPr>
                      <w:t>[Введите подзаголовок документа]</w:t>
                    </w:r>
                  </w:p>
                </w:tc>
              </w:sdtContent>
            </w:sdt>
          </w:tr>
          <w:tr w:rsidR="002D3898" w:rsidTr="002D3898">
            <w:tc>
              <w:tcPr>
                <w:tcW w:w="5913" w:type="dxa"/>
              </w:tcPr>
              <w:p w:rsidR="002D3898" w:rsidRDefault="002D3898" w:rsidP="002D3898">
                <w:pPr>
                  <w:pStyle w:val="a9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2D3898" w:rsidTr="002D3898">
            <w:tc>
              <w:tcPr>
                <w:tcW w:w="5913" w:type="dxa"/>
              </w:tcPr>
              <w:p w:rsidR="002D3898" w:rsidRDefault="002D3898" w:rsidP="002D3898">
                <w:pPr>
                  <w:pStyle w:val="a9"/>
                </w:pPr>
              </w:p>
            </w:tc>
          </w:tr>
          <w:tr w:rsidR="002D3898" w:rsidTr="002D3898">
            <w:tc>
              <w:tcPr>
                <w:tcW w:w="5913" w:type="dxa"/>
              </w:tcPr>
              <w:p w:rsidR="002D3898" w:rsidRDefault="002D3898" w:rsidP="002D3898">
                <w:pPr>
                  <w:pStyle w:val="a9"/>
                </w:pPr>
              </w:p>
            </w:tc>
          </w:tr>
          <w:tr w:rsidR="002D3898" w:rsidTr="002D3898">
            <w:tc>
              <w:tcPr>
                <w:tcW w:w="5913" w:type="dxa"/>
              </w:tcPr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</w:tc>
          </w:tr>
          <w:tr w:rsidR="002D3898" w:rsidTr="002D3898">
            <w:sdt>
              <w:sdtPr>
                <w:rPr>
                  <w:b/>
                  <w:bCs/>
                  <w:sz w:val="56"/>
                  <w:szCs w:val="56"/>
                </w:rPr>
                <w:alias w:val="Дата"/>
                <w:id w:val="703864210"/>
                <w:dataBinding w:prefixMappings="xmlns:ns0='http://schemas.microsoft.com/office/2006/coverPageProps'" w:xpath="/ns0:CoverPageProperties[1]/ns0:PublishDate[1]" w:storeItemID="{55AF091B-3C7A-41E3-B477-F2FDAA23CFDA}"/>
                <w:date w:fullDate="2022-04-27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913" w:type="dxa"/>
                  </w:tcPr>
                  <w:p w:rsidR="002D3898" w:rsidRPr="002D3898" w:rsidRDefault="00A47196" w:rsidP="009621C9">
                    <w:pPr>
                      <w:pStyle w:val="a9"/>
                      <w:rPr>
                        <w:b/>
                        <w:bCs/>
                        <w:sz w:val="56"/>
                        <w:szCs w:val="56"/>
                      </w:rPr>
                    </w:pPr>
                    <w:r>
                      <w:rPr>
                        <w:b/>
                        <w:bCs/>
                        <w:sz w:val="56"/>
                        <w:szCs w:val="56"/>
                      </w:rPr>
                      <w:t>27.04.2022</w:t>
                    </w:r>
                  </w:p>
                </w:tc>
              </w:sdtContent>
            </w:sdt>
          </w:tr>
          <w:tr w:rsidR="002D3898" w:rsidTr="002D3898">
            <w:tc>
              <w:tcPr>
                <w:tcW w:w="5913" w:type="dxa"/>
              </w:tcPr>
              <w:p w:rsidR="002D3898" w:rsidRDefault="002D3898" w:rsidP="002D3898">
                <w:pPr>
                  <w:pStyle w:val="a9"/>
                  <w:rPr>
                    <w:b/>
                    <w:bCs/>
                  </w:rPr>
                </w:pPr>
              </w:p>
            </w:tc>
          </w:tr>
        </w:tbl>
        <w:p w:rsidR="001321F2" w:rsidRDefault="001321F2">
          <w:pPr>
            <w:widowControl/>
            <w:autoSpaceDE/>
            <w:autoSpaceDN/>
            <w:adjustRightInd/>
            <w:spacing w:after="200" w:line="276" w:lineRule="auto"/>
            <w:rPr>
              <w:color w:val="7F7F7F" w:themeColor="text1" w:themeTint="80"/>
              <w:sz w:val="32"/>
              <w:szCs w:val="32"/>
            </w:rPr>
          </w:pPr>
          <w:r>
            <w:rPr>
              <w:color w:val="7F7F7F" w:themeColor="text1" w:themeTint="80"/>
              <w:sz w:val="32"/>
              <w:szCs w:val="32"/>
            </w:rPr>
            <w:t xml:space="preserve"> </w:t>
          </w:r>
          <w:r>
            <w:rPr>
              <w:color w:val="7F7F7F" w:themeColor="text1" w:themeTint="80"/>
              <w:sz w:val="32"/>
              <w:szCs w:val="32"/>
            </w:rPr>
            <w:br w:type="page"/>
          </w:r>
        </w:p>
      </w:sdtContent>
    </w:sdt>
    <w:p w:rsidR="00D9618F" w:rsidRPr="004A6393" w:rsidRDefault="00D9618F" w:rsidP="00D9618F">
      <w:pPr>
        <w:jc w:val="center"/>
        <w:rPr>
          <w:b/>
          <w:sz w:val="28"/>
          <w:szCs w:val="28"/>
        </w:rPr>
      </w:pPr>
      <w:r w:rsidRPr="004A6393">
        <w:rPr>
          <w:b/>
          <w:sz w:val="28"/>
          <w:szCs w:val="28"/>
        </w:rPr>
        <w:lastRenderedPageBreak/>
        <w:t xml:space="preserve">Сценарий районного интеллектуального конкурса </w:t>
      </w:r>
    </w:p>
    <w:p w:rsidR="00EB5D9D" w:rsidRPr="00AF51AA" w:rsidRDefault="00A47196" w:rsidP="00AF51A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«Ученик года-2022</w:t>
      </w:r>
      <w:r w:rsidR="00D9618F" w:rsidRPr="004A6393">
        <w:rPr>
          <w:b/>
          <w:sz w:val="28"/>
          <w:szCs w:val="28"/>
        </w:rPr>
        <w:t>»</w:t>
      </w:r>
    </w:p>
    <w:p w:rsidR="00D9618F" w:rsidRDefault="00EB5D9D" w:rsidP="00EB5D9D">
      <w:pPr>
        <w:shd w:val="clear" w:color="auto" w:fill="FFFFFF"/>
        <w:spacing w:before="115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                     </w:t>
      </w:r>
      <w:r w:rsidR="002D3898">
        <w:rPr>
          <w:bCs/>
          <w:spacing w:val="-2"/>
          <w:sz w:val="24"/>
          <w:szCs w:val="24"/>
        </w:rPr>
        <w:t xml:space="preserve"> </w:t>
      </w:r>
    </w:p>
    <w:p w:rsidR="001E25F0" w:rsidRPr="004445A0" w:rsidRDefault="004445A0" w:rsidP="00C230D5">
      <w:pPr>
        <w:tabs>
          <w:tab w:val="left" w:pos="-851"/>
        </w:tabs>
        <w:spacing w:line="360" w:lineRule="auto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</w:t>
      </w:r>
    </w:p>
    <w:p w:rsidR="00B83588" w:rsidRPr="00B83588" w:rsidRDefault="00B83588" w:rsidP="008F5C01">
      <w:pPr>
        <w:tabs>
          <w:tab w:val="left" w:pos="-851"/>
        </w:tabs>
        <w:spacing w:line="360" w:lineRule="auto"/>
        <w:ind w:left="-1418"/>
        <w:jc w:val="both"/>
        <w:rPr>
          <w:bCs/>
          <w:spacing w:val="-2"/>
          <w:sz w:val="28"/>
          <w:szCs w:val="28"/>
        </w:rPr>
      </w:pPr>
      <w:r w:rsidRPr="00B83588">
        <w:rPr>
          <w:bCs/>
          <w:spacing w:val="-2"/>
          <w:sz w:val="28"/>
          <w:szCs w:val="28"/>
        </w:rPr>
        <w:t>Выход ведущих</w:t>
      </w:r>
    </w:p>
    <w:p w:rsidR="00B83588" w:rsidRDefault="00B83588" w:rsidP="00280DF3">
      <w:pPr>
        <w:tabs>
          <w:tab w:val="left" w:pos="-851"/>
        </w:tabs>
        <w:spacing w:line="360" w:lineRule="auto"/>
        <w:ind w:left="284" w:hanging="1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1. </w:t>
      </w:r>
      <w:r w:rsidR="007C5DA2" w:rsidRPr="00087C19">
        <w:rPr>
          <w:sz w:val="28"/>
          <w:szCs w:val="28"/>
        </w:rPr>
        <w:t>Добрый день, дорогие друзья!</w:t>
      </w:r>
    </w:p>
    <w:p w:rsidR="00BC59BD" w:rsidRDefault="00B83588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Вед.2. </w:t>
      </w:r>
      <w:r w:rsidR="00A43807">
        <w:t xml:space="preserve"> </w:t>
      </w:r>
      <w:r w:rsidR="00DA42EB" w:rsidRPr="00DA42EB">
        <w:rPr>
          <w:sz w:val="28"/>
          <w:szCs w:val="28"/>
        </w:rPr>
        <w:t>Мы приветствуем всех, собравшихся в этом зале – учащихся, учителей, родителей и гостей нашего праздника.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>Вед.1</w:t>
      </w:r>
      <w:proofErr w:type="gramStart"/>
      <w:r w:rsidRPr="00BC59BD">
        <w:rPr>
          <w:sz w:val="28"/>
          <w:szCs w:val="28"/>
        </w:rPr>
        <w:t xml:space="preserve"> К</w:t>
      </w:r>
      <w:proofErr w:type="gramEnd"/>
      <w:r w:rsidRPr="00BC59BD">
        <w:rPr>
          <w:sz w:val="28"/>
          <w:szCs w:val="28"/>
        </w:rPr>
        <w:t>ак важно рассмотреть, заметить, увидеть в ребёнке личность, талант, одарённость. Таким даром искренней любви к детям обладают наши учителя, добрые и справедливые, талантливые и мудрые.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>Вед.</w:t>
      </w:r>
      <w:r>
        <w:rPr>
          <w:sz w:val="28"/>
          <w:szCs w:val="28"/>
        </w:rPr>
        <w:t>2</w:t>
      </w:r>
      <w:r w:rsidRPr="00BC59BD">
        <w:rPr>
          <w:sz w:val="28"/>
          <w:szCs w:val="28"/>
        </w:rPr>
        <w:t xml:space="preserve"> Профессия учителя удивительно сочетает в себе молодость души и мудрость слова, каждодневный нелегкий труд и ежедневный праздник победы знаний.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 xml:space="preserve">Вед. </w:t>
      </w:r>
      <w:r>
        <w:rPr>
          <w:sz w:val="28"/>
          <w:szCs w:val="28"/>
        </w:rPr>
        <w:t>1</w:t>
      </w:r>
      <w:r w:rsidRPr="00BC59BD">
        <w:rPr>
          <w:sz w:val="28"/>
          <w:szCs w:val="28"/>
        </w:rPr>
        <w:t xml:space="preserve"> Сегодня мы  приветствуем педагогов, чей труд и профессионализм не позволяют школе стоять на месте, а только двигаться вперед.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rPr>
          <w:sz w:val="28"/>
          <w:szCs w:val="28"/>
        </w:rPr>
      </w:pPr>
      <w:r w:rsidRPr="00BC59BD">
        <w:rPr>
          <w:sz w:val="28"/>
          <w:szCs w:val="28"/>
        </w:rPr>
        <w:t>Вед.</w:t>
      </w:r>
      <w:r>
        <w:rPr>
          <w:sz w:val="28"/>
          <w:szCs w:val="28"/>
        </w:rPr>
        <w:t>2</w:t>
      </w:r>
      <w:r w:rsidRPr="00BC59BD">
        <w:rPr>
          <w:sz w:val="28"/>
          <w:szCs w:val="28"/>
        </w:rPr>
        <w:t>. Участников муниципального конкурса профессионального мастерства «Учитель года 2022»</w:t>
      </w:r>
      <w:r w:rsidRPr="00BC59BD">
        <w:rPr>
          <w:sz w:val="28"/>
          <w:szCs w:val="28"/>
        </w:rPr>
        <w:br/>
        <w:t>Вед.1</w:t>
      </w:r>
      <w:proofErr w:type="gramStart"/>
      <w:r w:rsidRPr="00BC59BD">
        <w:rPr>
          <w:sz w:val="28"/>
          <w:szCs w:val="28"/>
        </w:rPr>
        <w:t xml:space="preserve">   В</w:t>
      </w:r>
      <w:proofErr w:type="gramEnd"/>
      <w:r w:rsidRPr="00BC59BD">
        <w:rPr>
          <w:sz w:val="28"/>
          <w:szCs w:val="28"/>
        </w:rPr>
        <w:t>стречайте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rPr>
          <w:sz w:val="28"/>
          <w:szCs w:val="28"/>
        </w:rPr>
      </w:pPr>
      <w:proofErr w:type="spellStart"/>
      <w:r w:rsidRPr="00BC59BD">
        <w:rPr>
          <w:sz w:val="28"/>
          <w:szCs w:val="28"/>
        </w:rPr>
        <w:t>Колпакова</w:t>
      </w:r>
      <w:proofErr w:type="spellEnd"/>
      <w:r w:rsidRPr="00BC59BD">
        <w:rPr>
          <w:sz w:val="28"/>
          <w:szCs w:val="28"/>
        </w:rPr>
        <w:t xml:space="preserve"> Дарья Сергеевна, учитель математике </w:t>
      </w:r>
      <w:proofErr w:type="spellStart"/>
      <w:r w:rsidRPr="00BC59BD">
        <w:rPr>
          <w:sz w:val="28"/>
          <w:szCs w:val="28"/>
        </w:rPr>
        <w:t>Сергеевской</w:t>
      </w:r>
      <w:proofErr w:type="spellEnd"/>
      <w:r w:rsidRPr="00BC59BD">
        <w:rPr>
          <w:sz w:val="28"/>
          <w:szCs w:val="28"/>
        </w:rPr>
        <w:t xml:space="preserve"> средней школы.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rPr>
          <w:sz w:val="28"/>
          <w:szCs w:val="28"/>
        </w:rPr>
      </w:pPr>
      <w:r w:rsidRPr="00BC59BD">
        <w:rPr>
          <w:sz w:val="28"/>
          <w:szCs w:val="28"/>
        </w:rPr>
        <w:t xml:space="preserve">Вед. 2 Примечательно, что когда </w:t>
      </w:r>
      <w:proofErr w:type="gramStart"/>
      <w:r w:rsidRPr="00BC59BD">
        <w:rPr>
          <w:sz w:val="28"/>
          <w:szCs w:val="28"/>
        </w:rPr>
        <w:t>-т</w:t>
      </w:r>
      <w:proofErr w:type="gramEnd"/>
      <w:r w:rsidRPr="00BC59BD">
        <w:rPr>
          <w:sz w:val="28"/>
          <w:szCs w:val="28"/>
        </w:rPr>
        <w:t xml:space="preserve">о Дарья Сергеевна также стояла на этой сцене как участник  конкурса «Ученик года».  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rPr>
          <w:sz w:val="28"/>
          <w:szCs w:val="28"/>
        </w:rPr>
      </w:pPr>
      <w:r w:rsidRPr="00BC59BD">
        <w:rPr>
          <w:sz w:val="28"/>
          <w:szCs w:val="28"/>
        </w:rPr>
        <w:t xml:space="preserve">Вед. 1. </w:t>
      </w:r>
      <w:proofErr w:type="spellStart"/>
      <w:r w:rsidRPr="00BC59BD">
        <w:rPr>
          <w:sz w:val="28"/>
          <w:szCs w:val="28"/>
        </w:rPr>
        <w:t>Селякова</w:t>
      </w:r>
      <w:proofErr w:type="spellEnd"/>
      <w:r w:rsidRPr="00BC59BD">
        <w:rPr>
          <w:sz w:val="28"/>
          <w:szCs w:val="28"/>
        </w:rPr>
        <w:t xml:space="preserve"> Юлия Викторовна, учитель начальных классов Пограничной средней школы №2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>(участники выходят на сцену)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bCs/>
          <w:sz w:val="28"/>
          <w:szCs w:val="28"/>
        </w:rPr>
      </w:pPr>
      <w:r w:rsidRPr="00BC59BD">
        <w:rPr>
          <w:sz w:val="28"/>
          <w:szCs w:val="28"/>
        </w:rPr>
        <w:t>Вед.2</w:t>
      </w:r>
      <w:r w:rsidRPr="00BC59BD">
        <w:rPr>
          <w:bCs/>
          <w:sz w:val="28"/>
          <w:szCs w:val="28"/>
        </w:rPr>
        <w:t xml:space="preserve"> Слово для награждения предоставляется</w:t>
      </w:r>
      <w:r w:rsidRPr="00BC59BD">
        <w:rPr>
          <w:sz w:val="28"/>
          <w:szCs w:val="28"/>
        </w:rPr>
        <w:t xml:space="preserve"> главе Администрации  Пограничного муниципального округа    Олегу Александровичу Александрову  (выступление)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 xml:space="preserve">Вед.1 Грамотой Администрации Пограничного муниципального округа за победу в номинации «Мое призвание – быть учителем» и денежным сертификатом   награждается </w:t>
      </w:r>
      <w:proofErr w:type="spellStart"/>
      <w:r w:rsidRPr="00BC59BD">
        <w:rPr>
          <w:sz w:val="28"/>
          <w:szCs w:val="28"/>
        </w:rPr>
        <w:t>Колпакова</w:t>
      </w:r>
      <w:proofErr w:type="spellEnd"/>
      <w:r w:rsidRPr="00BC59BD">
        <w:rPr>
          <w:sz w:val="28"/>
          <w:szCs w:val="28"/>
        </w:rPr>
        <w:t xml:space="preserve"> Дарья Сергеевна, учитель математики </w:t>
      </w:r>
      <w:proofErr w:type="spellStart"/>
      <w:r w:rsidRPr="00BC59BD">
        <w:rPr>
          <w:sz w:val="28"/>
          <w:szCs w:val="28"/>
        </w:rPr>
        <w:t>Сергеевской</w:t>
      </w:r>
      <w:proofErr w:type="spellEnd"/>
      <w:r w:rsidRPr="00BC59BD">
        <w:rPr>
          <w:sz w:val="28"/>
          <w:szCs w:val="28"/>
        </w:rPr>
        <w:t xml:space="preserve"> средней школы.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 xml:space="preserve"> 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>(вручается грамота, цветы, сертификат)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 xml:space="preserve">Вед.2 Грамотой Администрации Пограничного муниципального округа за победу в конкурсе «Учитель года 2022»   награждается </w:t>
      </w:r>
      <w:proofErr w:type="spellStart"/>
      <w:r w:rsidRPr="00BC59BD">
        <w:rPr>
          <w:sz w:val="28"/>
          <w:szCs w:val="28"/>
        </w:rPr>
        <w:t>Селякова</w:t>
      </w:r>
      <w:proofErr w:type="spellEnd"/>
      <w:r w:rsidRPr="00BC59BD">
        <w:rPr>
          <w:sz w:val="28"/>
          <w:szCs w:val="28"/>
        </w:rPr>
        <w:t xml:space="preserve"> Юлия Викторовна, учитель начальных классов Пограничной средней школы №2 имени </w:t>
      </w:r>
      <w:proofErr w:type="spellStart"/>
      <w:r w:rsidRPr="00BC59BD">
        <w:rPr>
          <w:sz w:val="28"/>
          <w:szCs w:val="28"/>
        </w:rPr>
        <w:t>Байко</w:t>
      </w:r>
      <w:proofErr w:type="spellEnd"/>
      <w:r w:rsidRPr="00BC59BD">
        <w:rPr>
          <w:sz w:val="28"/>
          <w:szCs w:val="28"/>
        </w:rPr>
        <w:t xml:space="preserve"> Варвары Филипповны (вручается грамота, сертификат, ленточка, цветы)</w:t>
      </w: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</w:p>
    <w:p w:rsidR="00BC59BD" w:rsidRP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>Вед. 1 Нам остаётся пожелать всем вам, дорогие педагоги, замечательных учеников,</w:t>
      </w:r>
      <w:r w:rsidRPr="00BC59BD">
        <w:rPr>
          <w:bCs/>
          <w:sz w:val="28"/>
          <w:szCs w:val="28"/>
        </w:rPr>
        <w:t> </w:t>
      </w:r>
      <w:r w:rsidRPr="00BC59BD">
        <w:rPr>
          <w:sz w:val="28"/>
          <w:szCs w:val="28"/>
        </w:rPr>
        <w:t xml:space="preserve"> </w:t>
      </w:r>
    </w:p>
    <w:p w:rsid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>Вед. 2</w:t>
      </w:r>
      <w:proofErr w:type="gramStart"/>
      <w:r w:rsidRPr="00BC59BD">
        <w:rPr>
          <w:sz w:val="28"/>
          <w:szCs w:val="28"/>
        </w:rPr>
        <w:t xml:space="preserve"> Т</w:t>
      </w:r>
      <w:proofErr w:type="gramEnd"/>
      <w:r w:rsidRPr="00BC59BD">
        <w:rPr>
          <w:sz w:val="28"/>
          <w:szCs w:val="28"/>
        </w:rPr>
        <w:t>аких, как наши участники конкурса «Ученик года 2022».</w:t>
      </w:r>
    </w:p>
    <w:p w:rsid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BC59BD">
        <w:rPr>
          <w:sz w:val="28"/>
          <w:szCs w:val="28"/>
        </w:rPr>
        <w:t>Вед. 1</w:t>
      </w:r>
      <w:proofErr w:type="gramStart"/>
      <w:r w:rsidRPr="00BC59BD">
        <w:rPr>
          <w:sz w:val="28"/>
          <w:szCs w:val="28"/>
        </w:rPr>
        <w:t xml:space="preserve"> Д</w:t>
      </w:r>
      <w:proofErr w:type="gramEnd"/>
      <w:r w:rsidRPr="00BC59BD">
        <w:rPr>
          <w:sz w:val="28"/>
          <w:szCs w:val="28"/>
        </w:rPr>
        <w:t xml:space="preserve">ля вас, уважаемые друзья, музыкальный подарок от </w:t>
      </w:r>
      <w:r>
        <w:rPr>
          <w:sz w:val="28"/>
          <w:szCs w:val="28"/>
        </w:rPr>
        <w:t xml:space="preserve"> </w:t>
      </w:r>
    </w:p>
    <w:p w:rsidR="00BC59BD" w:rsidRDefault="00BC59BD" w:rsidP="00BC59BD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</w:p>
    <w:p w:rsidR="00A47196" w:rsidRDefault="00330EE4" w:rsidP="003314AE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 w:rsidRPr="00330EE4">
        <w:rPr>
          <w:sz w:val="28"/>
          <w:szCs w:val="28"/>
        </w:rPr>
        <w:t>Вед.</w:t>
      </w:r>
      <w:r w:rsidR="009670F3">
        <w:rPr>
          <w:sz w:val="28"/>
          <w:szCs w:val="28"/>
        </w:rPr>
        <w:t>1</w:t>
      </w:r>
      <w:r w:rsidRPr="00330EE4">
        <w:rPr>
          <w:sz w:val="28"/>
          <w:szCs w:val="28"/>
        </w:rPr>
        <w:t xml:space="preserve"> </w:t>
      </w:r>
      <w:r w:rsidR="00BC59BD">
        <w:rPr>
          <w:sz w:val="28"/>
          <w:szCs w:val="28"/>
        </w:rPr>
        <w:t>Друзья, г</w:t>
      </w:r>
      <w:r w:rsidR="00A47196" w:rsidRPr="00A47196">
        <w:rPr>
          <w:sz w:val="28"/>
          <w:szCs w:val="28"/>
        </w:rPr>
        <w:t xml:space="preserve">лавные герои мероприятия – это лучшие школьники </w:t>
      </w:r>
      <w:r w:rsidR="00A47196">
        <w:rPr>
          <w:sz w:val="28"/>
          <w:szCs w:val="28"/>
        </w:rPr>
        <w:t>Пограничного округа</w:t>
      </w:r>
      <w:r w:rsidR="00A47196" w:rsidRPr="00A47196">
        <w:rPr>
          <w:sz w:val="28"/>
          <w:szCs w:val="28"/>
        </w:rPr>
        <w:t>, которые сегодня будут бороться за право получить гордое звание Ученик года - 2022!</w:t>
      </w:r>
    </w:p>
    <w:p w:rsidR="00C12F4F" w:rsidRPr="00C12F4F" w:rsidRDefault="00C12F4F" w:rsidP="00C12F4F">
      <w:pPr>
        <w:tabs>
          <w:tab w:val="left" w:pos="-851"/>
        </w:tabs>
        <w:spacing w:line="360" w:lineRule="auto"/>
        <w:ind w:left="-1418"/>
        <w:rPr>
          <w:sz w:val="28"/>
          <w:szCs w:val="28"/>
        </w:rPr>
      </w:pPr>
      <w:r>
        <w:rPr>
          <w:sz w:val="28"/>
          <w:szCs w:val="28"/>
        </w:rPr>
        <w:t xml:space="preserve"> Вед. </w:t>
      </w:r>
      <w:r w:rsidR="009670F3">
        <w:rPr>
          <w:sz w:val="28"/>
          <w:szCs w:val="28"/>
        </w:rPr>
        <w:t>2</w:t>
      </w:r>
      <w:r w:rsidRPr="00C12F4F">
        <w:rPr>
          <w:sz w:val="28"/>
          <w:szCs w:val="28"/>
        </w:rPr>
        <w:t>: Наши конкурсанты – это те, кто ценит силу знаний.</w:t>
      </w:r>
    </w:p>
    <w:p w:rsidR="00C12F4F" w:rsidRPr="00C12F4F" w:rsidRDefault="00C12F4F" w:rsidP="009670F3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>Вед</w:t>
      </w:r>
      <w:r w:rsidRPr="00C12F4F">
        <w:rPr>
          <w:sz w:val="28"/>
          <w:szCs w:val="28"/>
        </w:rPr>
        <w:t xml:space="preserve"> </w:t>
      </w:r>
      <w:r w:rsidR="009670F3">
        <w:rPr>
          <w:sz w:val="28"/>
          <w:szCs w:val="28"/>
        </w:rPr>
        <w:t>1</w:t>
      </w:r>
      <w:r w:rsidRPr="00C12F4F">
        <w:rPr>
          <w:sz w:val="28"/>
          <w:szCs w:val="28"/>
        </w:rPr>
        <w:t>: Те, кто выступает на предметных олимпиадах и других творческих конкурсах и, конечно же, занимает призовые места.</w:t>
      </w:r>
    </w:p>
    <w:p w:rsidR="00C12F4F" w:rsidRPr="00C12F4F" w:rsidRDefault="00C12F4F" w:rsidP="00C12F4F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9670F3">
        <w:rPr>
          <w:sz w:val="28"/>
          <w:szCs w:val="28"/>
        </w:rPr>
        <w:t>2</w:t>
      </w:r>
      <w:r w:rsidRPr="00C12F4F">
        <w:rPr>
          <w:sz w:val="28"/>
          <w:szCs w:val="28"/>
        </w:rPr>
        <w:t>: Занимается спортом.</w:t>
      </w:r>
    </w:p>
    <w:p w:rsidR="00C12F4F" w:rsidRPr="00C12F4F" w:rsidRDefault="00C12F4F" w:rsidP="00C12F4F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9670F3">
        <w:rPr>
          <w:sz w:val="28"/>
          <w:szCs w:val="28"/>
        </w:rPr>
        <w:t>1</w:t>
      </w:r>
      <w:r w:rsidRPr="00C12F4F">
        <w:rPr>
          <w:sz w:val="28"/>
          <w:szCs w:val="28"/>
        </w:rPr>
        <w:t>: Активно участвует в различных мероприятиях.</w:t>
      </w:r>
    </w:p>
    <w:p w:rsidR="00C12F4F" w:rsidRDefault="00C12F4F" w:rsidP="00C12F4F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9670F3">
        <w:rPr>
          <w:sz w:val="28"/>
          <w:szCs w:val="28"/>
        </w:rPr>
        <w:t>2</w:t>
      </w:r>
      <w:r w:rsidRPr="00C12F4F">
        <w:rPr>
          <w:sz w:val="28"/>
          <w:szCs w:val="28"/>
        </w:rPr>
        <w:t>:Ученики года – это ученики, которым не безразлична судьба школы.</w:t>
      </w:r>
    </w:p>
    <w:p w:rsidR="00C12F4F" w:rsidRPr="00C12F4F" w:rsidRDefault="00C12F4F" w:rsidP="00C12F4F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>Вед.</w:t>
      </w:r>
      <w:r w:rsidR="009670F3">
        <w:rPr>
          <w:sz w:val="28"/>
          <w:szCs w:val="28"/>
        </w:rPr>
        <w:t>1</w:t>
      </w:r>
      <w:r w:rsidRPr="00C12F4F">
        <w:rPr>
          <w:sz w:val="28"/>
          <w:szCs w:val="28"/>
        </w:rPr>
        <w:t> … судьба страны.</w:t>
      </w:r>
    </w:p>
    <w:p w:rsidR="00C12F4F" w:rsidRPr="00C12F4F" w:rsidRDefault="00C12F4F" w:rsidP="00C12F4F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9670F3">
        <w:rPr>
          <w:sz w:val="28"/>
          <w:szCs w:val="28"/>
        </w:rPr>
        <w:t>2</w:t>
      </w:r>
      <w:r w:rsidRPr="00C12F4F">
        <w:rPr>
          <w:sz w:val="28"/>
          <w:szCs w:val="28"/>
        </w:rPr>
        <w:t>: … и всего мира.</w:t>
      </w:r>
    </w:p>
    <w:p w:rsidR="00D656BA" w:rsidRPr="001919BC" w:rsidRDefault="00C12F4F" w:rsidP="00C12F4F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>Вед. 1</w:t>
      </w:r>
      <w:r w:rsidRPr="00C12F4F">
        <w:rPr>
          <w:sz w:val="28"/>
          <w:szCs w:val="28"/>
        </w:rPr>
        <w:t>: Быть Учеником Года очень почетно!</w:t>
      </w:r>
    </w:p>
    <w:p w:rsidR="001919BC" w:rsidRPr="001919BC" w:rsidRDefault="00D656BA" w:rsidP="001919BC">
      <w:pPr>
        <w:tabs>
          <w:tab w:val="left" w:pos="-851"/>
        </w:tabs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8F5C01">
        <w:rPr>
          <w:sz w:val="28"/>
          <w:szCs w:val="28"/>
        </w:rPr>
        <w:t>2</w:t>
      </w:r>
      <w:r w:rsidR="00087C19">
        <w:rPr>
          <w:sz w:val="28"/>
          <w:szCs w:val="28"/>
        </w:rPr>
        <w:t>.</w:t>
      </w:r>
      <w:r w:rsidR="008F5C01">
        <w:rPr>
          <w:sz w:val="28"/>
          <w:szCs w:val="28"/>
        </w:rPr>
        <w:t xml:space="preserve"> </w:t>
      </w:r>
      <w:r w:rsidR="001919BC" w:rsidRPr="001919BC">
        <w:rPr>
          <w:sz w:val="28"/>
          <w:szCs w:val="28"/>
        </w:rPr>
        <w:t>Ита</w:t>
      </w:r>
      <w:r w:rsidR="009670F3">
        <w:rPr>
          <w:sz w:val="28"/>
          <w:szCs w:val="28"/>
        </w:rPr>
        <w:t>к, встречайте участников</w:t>
      </w:r>
      <w:r w:rsidR="00C12F4F">
        <w:rPr>
          <w:sz w:val="28"/>
          <w:szCs w:val="28"/>
        </w:rPr>
        <w:t xml:space="preserve"> конкурса «Ученик года-2022</w:t>
      </w:r>
      <w:r w:rsidR="001919BC" w:rsidRPr="001919BC">
        <w:rPr>
          <w:sz w:val="28"/>
          <w:szCs w:val="28"/>
        </w:rPr>
        <w:t>».</w:t>
      </w:r>
    </w:p>
    <w:p w:rsidR="00C66BF4" w:rsidRDefault="001919BC" w:rsidP="001919BC">
      <w:pPr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45A0" w:rsidRP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 xml:space="preserve">Вед. 1 Трошин Дмитрий, ученик 10  класса </w:t>
      </w:r>
      <w:proofErr w:type="spellStart"/>
      <w:r w:rsidRPr="004445A0">
        <w:rPr>
          <w:sz w:val="28"/>
          <w:szCs w:val="28"/>
        </w:rPr>
        <w:t>Барано</w:t>
      </w:r>
      <w:proofErr w:type="spellEnd"/>
      <w:r w:rsidRPr="004445A0">
        <w:rPr>
          <w:sz w:val="28"/>
          <w:szCs w:val="28"/>
        </w:rPr>
        <w:t>-Оренбургской средней школы</w:t>
      </w:r>
    </w:p>
    <w:p w:rsidR="004445A0" w:rsidRP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>Вед. 2  увлекается спортом</w:t>
      </w:r>
    </w:p>
    <w:p w:rsidR="004445A0" w:rsidRP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>Вед. 1 любит рисовать</w:t>
      </w:r>
    </w:p>
    <w:p w:rsidR="004445A0" w:rsidRP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>Вед. 2 капитан школьной команды КВН «</w:t>
      </w:r>
      <w:proofErr w:type="gramStart"/>
      <w:r w:rsidRPr="004445A0">
        <w:rPr>
          <w:sz w:val="28"/>
          <w:szCs w:val="28"/>
        </w:rPr>
        <w:t>Дебош</w:t>
      </w:r>
      <w:proofErr w:type="gramEnd"/>
      <w:r w:rsidRPr="004445A0">
        <w:rPr>
          <w:sz w:val="28"/>
          <w:szCs w:val="28"/>
        </w:rPr>
        <w:t>»</w:t>
      </w:r>
    </w:p>
    <w:p w:rsidR="004445A0" w:rsidRP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>Вед.1 активный участник волонтерского движения;</w:t>
      </w:r>
    </w:p>
    <w:p w:rsidR="004445A0" w:rsidRP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 xml:space="preserve">Вед. 2 Жизненное кредо Дмитрия: «Когда тебе тяжело, всегда напоминай себе о том, что </w:t>
      </w:r>
      <w:r w:rsidRPr="004445A0">
        <w:rPr>
          <w:sz w:val="28"/>
          <w:szCs w:val="28"/>
        </w:rPr>
        <w:lastRenderedPageBreak/>
        <w:t>если сдашься, то лучше не станет»</w:t>
      </w:r>
    </w:p>
    <w:p w:rsidR="004445A0" w:rsidRDefault="004445A0" w:rsidP="00BC59BD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 xml:space="preserve">Вед.1. Желает всем конкурсантам не останавливаться </w:t>
      </w:r>
      <w:proofErr w:type="gramStart"/>
      <w:r w:rsidRPr="004445A0">
        <w:rPr>
          <w:sz w:val="28"/>
          <w:szCs w:val="28"/>
        </w:rPr>
        <w:t>на</w:t>
      </w:r>
      <w:proofErr w:type="gramEnd"/>
      <w:r w:rsidRPr="004445A0">
        <w:rPr>
          <w:sz w:val="28"/>
          <w:szCs w:val="28"/>
        </w:rPr>
        <w:t xml:space="preserve"> достигнутом.</w:t>
      </w:r>
    </w:p>
    <w:p w:rsidR="004445A0" w:rsidRPr="004445A0" w:rsidRDefault="004445A0" w:rsidP="004445A0">
      <w:pPr>
        <w:spacing w:line="360" w:lineRule="auto"/>
        <w:jc w:val="both"/>
        <w:rPr>
          <w:sz w:val="28"/>
          <w:szCs w:val="28"/>
        </w:rPr>
      </w:pPr>
    </w:p>
    <w:p w:rsidR="004445A0" w:rsidRP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 xml:space="preserve">Вед. 1. </w:t>
      </w:r>
      <w:proofErr w:type="spellStart"/>
      <w:r w:rsidRPr="004445A0">
        <w:rPr>
          <w:sz w:val="28"/>
          <w:szCs w:val="28"/>
        </w:rPr>
        <w:t>Банжаев</w:t>
      </w:r>
      <w:proofErr w:type="spellEnd"/>
      <w:r w:rsidRPr="004445A0">
        <w:rPr>
          <w:sz w:val="28"/>
          <w:szCs w:val="28"/>
        </w:rPr>
        <w:t xml:space="preserve"> Савелий, ученик 10 класса </w:t>
      </w:r>
      <w:proofErr w:type="spellStart"/>
      <w:r w:rsidRPr="004445A0">
        <w:rPr>
          <w:sz w:val="28"/>
          <w:szCs w:val="28"/>
        </w:rPr>
        <w:t>Жариковской</w:t>
      </w:r>
      <w:proofErr w:type="spellEnd"/>
      <w:r w:rsidRPr="004445A0">
        <w:rPr>
          <w:sz w:val="28"/>
          <w:szCs w:val="28"/>
        </w:rPr>
        <w:t xml:space="preserve"> средней школы</w:t>
      </w:r>
    </w:p>
    <w:p w:rsidR="004445A0" w:rsidRP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 xml:space="preserve">Вед. 2. Савелий отличается желанием сделать жизнь школы более разнообразной и интересной, </w:t>
      </w:r>
    </w:p>
    <w:p w:rsidR="004445A0" w:rsidRP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>Вед. 1 является инициатором и активным участником многих общешкольных мероприятий.</w:t>
      </w:r>
    </w:p>
    <w:p w:rsidR="004445A0" w:rsidRP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>Вед.2 играет на гитаре, поет, занимается спортом</w:t>
      </w:r>
    </w:p>
    <w:p w:rsidR="004445A0" w:rsidRDefault="004445A0" w:rsidP="004445A0">
      <w:pPr>
        <w:spacing w:line="360" w:lineRule="auto"/>
        <w:ind w:left="-1418"/>
        <w:jc w:val="both"/>
        <w:rPr>
          <w:sz w:val="28"/>
          <w:szCs w:val="28"/>
        </w:rPr>
      </w:pPr>
      <w:r w:rsidRPr="004445A0">
        <w:rPr>
          <w:sz w:val="28"/>
          <w:szCs w:val="28"/>
        </w:rPr>
        <w:t>Вед.1</w:t>
      </w:r>
      <w:proofErr w:type="gramStart"/>
      <w:r w:rsidRPr="004445A0">
        <w:rPr>
          <w:sz w:val="28"/>
          <w:szCs w:val="28"/>
        </w:rPr>
        <w:t xml:space="preserve">  Ж</w:t>
      </w:r>
      <w:proofErr w:type="gramEnd"/>
      <w:r w:rsidRPr="004445A0">
        <w:rPr>
          <w:sz w:val="28"/>
          <w:szCs w:val="28"/>
        </w:rPr>
        <w:t>елает, чтобы победил сильнейший</w:t>
      </w:r>
    </w:p>
    <w:p w:rsidR="004445A0" w:rsidRDefault="004445A0" w:rsidP="001919BC">
      <w:pPr>
        <w:spacing w:line="360" w:lineRule="auto"/>
        <w:ind w:left="-1418"/>
        <w:jc w:val="both"/>
        <w:rPr>
          <w:sz w:val="28"/>
          <w:szCs w:val="28"/>
        </w:rPr>
      </w:pPr>
    </w:p>
    <w:p w:rsidR="005C67D8" w:rsidRDefault="005C67D8" w:rsidP="005C67D8">
      <w:pPr>
        <w:spacing w:line="360" w:lineRule="auto"/>
        <w:ind w:left="-1418"/>
        <w:jc w:val="both"/>
        <w:rPr>
          <w:sz w:val="28"/>
          <w:szCs w:val="28"/>
        </w:rPr>
      </w:pPr>
      <w:r w:rsidRPr="005C67D8">
        <w:rPr>
          <w:sz w:val="28"/>
          <w:szCs w:val="28"/>
        </w:rPr>
        <w:t xml:space="preserve">Вед. 1 </w:t>
      </w:r>
      <w:r w:rsidR="00C12F4F">
        <w:rPr>
          <w:sz w:val="28"/>
          <w:szCs w:val="28"/>
        </w:rPr>
        <w:t>Черепанов Андрей</w:t>
      </w:r>
      <w:r w:rsidR="00C65F81">
        <w:rPr>
          <w:sz w:val="28"/>
          <w:szCs w:val="28"/>
        </w:rPr>
        <w:t>, ученик</w:t>
      </w:r>
      <w:r w:rsidRPr="005C67D8">
        <w:rPr>
          <w:sz w:val="28"/>
          <w:szCs w:val="28"/>
        </w:rPr>
        <w:t xml:space="preserve"> </w:t>
      </w:r>
      <w:r w:rsidR="00C12F4F">
        <w:rPr>
          <w:sz w:val="28"/>
          <w:szCs w:val="28"/>
        </w:rPr>
        <w:t>11</w:t>
      </w:r>
      <w:r w:rsidRPr="005C67D8">
        <w:rPr>
          <w:sz w:val="28"/>
          <w:szCs w:val="28"/>
        </w:rPr>
        <w:t xml:space="preserve">  класса </w:t>
      </w:r>
      <w:r w:rsidR="00C65F81">
        <w:rPr>
          <w:sz w:val="28"/>
          <w:szCs w:val="28"/>
        </w:rPr>
        <w:t>Пограничной</w:t>
      </w:r>
      <w:r w:rsidRPr="005C67D8">
        <w:rPr>
          <w:sz w:val="28"/>
          <w:szCs w:val="28"/>
        </w:rPr>
        <w:t xml:space="preserve"> средней школы</w:t>
      </w:r>
      <w:r w:rsidR="00C65F81">
        <w:rPr>
          <w:sz w:val="28"/>
          <w:szCs w:val="28"/>
        </w:rPr>
        <w:t xml:space="preserve"> №1</w:t>
      </w:r>
    </w:p>
    <w:p w:rsidR="00C65F81" w:rsidRPr="005C67D8" w:rsidRDefault="00C65F81" w:rsidP="005C67D8">
      <w:pPr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Вед.2. </w:t>
      </w:r>
      <w:r w:rsidR="00B74C7A">
        <w:rPr>
          <w:sz w:val="28"/>
          <w:szCs w:val="28"/>
        </w:rPr>
        <w:t>победитель регионального этапа Всероссийского конкурса юных чтецов «Живая классика»</w:t>
      </w:r>
    </w:p>
    <w:p w:rsidR="00B74C7A" w:rsidRDefault="00C65F81" w:rsidP="005C67D8">
      <w:pPr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A9196A">
        <w:rPr>
          <w:sz w:val="28"/>
          <w:szCs w:val="28"/>
        </w:rPr>
        <w:t xml:space="preserve">1. </w:t>
      </w:r>
      <w:r w:rsidR="00B74C7A">
        <w:rPr>
          <w:sz w:val="28"/>
          <w:szCs w:val="28"/>
        </w:rPr>
        <w:t>победитель</w:t>
      </w:r>
      <w:r w:rsidR="00A9196A">
        <w:rPr>
          <w:sz w:val="28"/>
          <w:szCs w:val="28"/>
        </w:rPr>
        <w:t xml:space="preserve"> </w:t>
      </w:r>
      <w:r w:rsidR="00B74C7A">
        <w:rPr>
          <w:sz w:val="28"/>
          <w:szCs w:val="28"/>
        </w:rPr>
        <w:t>муниципального этапа всероссийской олимпиады школьников по математике</w:t>
      </w:r>
      <w:r w:rsidR="00A9196A">
        <w:rPr>
          <w:sz w:val="28"/>
          <w:szCs w:val="28"/>
        </w:rPr>
        <w:t xml:space="preserve"> </w:t>
      </w:r>
      <w:r w:rsidR="00B74C7A">
        <w:rPr>
          <w:sz w:val="28"/>
          <w:szCs w:val="28"/>
        </w:rPr>
        <w:t xml:space="preserve"> </w:t>
      </w:r>
    </w:p>
    <w:p w:rsidR="005C67D8" w:rsidRPr="005C67D8" w:rsidRDefault="00B74C7A" w:rsidP="00B74C7A">
      <w:pPr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>Вед. 2. Член молодежного Совета Пограничного муниципального округа</w:t>
      </w:r>
    </w:p>
    <w:p w:rsidR="005C67D8" w:rsidRPr="005C67D8" w:rsidRDefault="005C67D8" w:rsidP="005C67D8">
      <w:pPr>
        <w:spacing w:line="360" w:lineRule="auto"/>
        <w:ind w:left="-1418"/>
        <w:jc w:val="both"/>
        <w:rPr>
          <w:sz w:val="28"/>
          <w:szCs w:val="28"/>
        </w:rPr>
      </w:pPr>
      <w:r w:rsidRPr="005C67D8">
        <w:rPr>
          <w:sz w:val="28"/>
          <w:szCs w:val="28"/>
        </w:rPr>
        <w:t xml:space="preserve">Вед. </w:t>
      </w:r>
      <w:r w:rsidR="009670F3">
        <w:rPr>
          <w:sz w:val="28"/>
          <w:szCs w:val="28"/>
        </w:rPr>
        <w:t>1</w:t>
      </w:r>
      <w:r w:rsidRPr="005C67D8">
        <w:rPr>
          <w:sz w:val="28"/>
          <w:szCs w:val="28"/>
        </w:rPr>
        <w:t xml:space="preserve"> Любимое изречение </w:t>
      </w:r>
      <w:r w:rsidR="00B74C7A">
        <w:rPr>
          <w:sz w:val="28"/>
          <w:szCs w:val="28"/>
        </w:rPr>
        <w:t>Андрея</w:t>
      </w:r>
      <w:r w:rsidRPr="005C67D8">
        <w:rPr>
          <w:sz w:val="28"/>
          <w:szCs w:val="28"/>
        </w:rPr>
        <w:t>: «</w:t>
      </w:r>
      <w:r w:rsidR="00B74C7A">
        <w:rPr>
          <w:sz w:val="28"/>
          <w:szCs w:val="28"/>
        </w:rPr>
        <w:t xml:space="preserve">Единственный способ стать умнее – соревноваться с </w:t>
      </w:r>
      <w:proofErr w:type="gramStart"/>
      <w:r w:rsidR="00B74C7A">
        <w:rPr>
          <w:sz w:val="28"/>
          <w:szCs w:val="28"/>
        </w:rPr>
        <w:t>сильными</w:t>
      </w:r>
      <w:proofErr w:type="gramEnd"/>
      <w:r w:rsidRPr="005C67D8">
        <w:rPr>
          <w:sz w:val="28"/>
          <w:szCs w:val="28"/>
        </w:rPr>
        <w:t>»</w:t>
      </w:r>
    </w:p>
    <w:p w:rsidR="005C67D8" w:rsidRPr="005C67D8" w:rsidRDefault="005C67D8" w:rsidP="005C67D8">
      <w:pPr>
        <w:spacing w:line="360" w:lineRule="auto"/>
        <w:ind w:left="-1418"/>
        <w:jc w:val="both"/>
        <w:rPr>
          <w:sz w:val="28"/>
          <w:szCs w:val="28"/>
        </w:rPr>
      </w:pPr>
      <w:r w:rsidRPr="005C67D8">
        <w:rPr>
          <w:sz w:val="28"/>
          <w:szCs w:val="28"/>
        </w:rPr>
        <w:t xml:space="preserve">Вед. </w:t>
      </w:r>
      <w:r w:rsidR="009670F3">
        <w:rPr>
          <w:sz w:val="28"/>
          <w:szCs w:val="28"/>
        </w:rPr>
        <w:t>2</w:t>
      </w:r>
      <w:proofErr w:type="gramStart"/>
      <w:r w:rsidRPr="005C67D8">
        <w:rPr>
          <w:sz w:val="28"/>
          <w:szCs w:val="28"/>
        </w:rPr>
        <w:t xml:space="preserve"> А</w:t>
      </w:r>
      <w:proofErr w:type="gramEnd"/>
      <w:r w:rsidRPr="005C67D8">
        <w:rPr>
          <w:sz w:val="28"/>
          <w:szCs w:val="28"/>
        </w:rPr>
        <w:t xml:space="preserve"> жизненное кредо – </w:t>
      </w:r>
      <w:r w:rsidR="00B74C7A">
        <w:rPr>
          <w:sz w:val="28"/>
          <w:szCs w:val="28"/>
        </w:rPr>
        <w:t>Делай все, что в твоих силах.</w:t>
      </w:r>
    </w:p>
    <w:p w:rsidR="005C67D8" w:rsidRPr="005C67D8" w:rsidRDefault="005C67D8" w:rsidP="005C67D8">
      <w:pPr>
        <w:spacing w:line="360" w:lineRule="auto"/>
        <w:ind w:left="-1418"/>
        <w:jc w:val="both"/>
        <w:rPr>
          <w:sz w:val="28"/>
          <w:szCs w:val="28"/>
        </w:rPr>
      </w:pPr>
      <w:r w:rsidRPr="005C67D8">
        <w:rPr>
          <w:sz w:val="28"/>
          <w:szCs w:val="28"/>
        </w:rPr>
        <w:t xml:space="preserve">Вед. </w:t>
      </w:r>
      <w:r w:rsidR="009670F3">
        <w:rPr>
          <w:sz w:val="28"/>
          <w:szCs w:val="28"/>
        </w:rPr>
        <w:t>1</w:t>
      </w:r>
      <w:proofErr w:type="gramStart"/>
      <w:r w:rsidRPr="005C67D8">
        <w:rPr>
          <w:sz w:val="28"/>
          <w:szCs w:val="28"/>
        </w:rPr>
        <w:t xml:space="preserve"> </w:t>
      </w:r>
      <w:r w:rsidR="00B74C7A">
        <w:rPr>
          <w:sz w:val="28"/>
          <w:szCs w:val="28"/>
        </w:rPr>
        <w:t>С</w:t>
      </w:r>
      <w:proofErr w:type="gramEnd"/>
      <w:r w:rsidR="00B74C7A">
        <w:rPr>
          <w:sz w:val="28"/>
          <w:szCs w:val="28"/>
        </w:rPr>
        <w:t>читает, что победитель конкурса Ученик года – это успешный человек</w:t>
      </w:r>
    </w:p>
    <w:p w:rsidR="005C67D8" w:rsidRDefault="005C67D8" w:rsidP="005605D6">
      <w:pPr>
        <w:spacing w:line="360" w:lineRule="auto"/>
        <w:ind w:left="-1418"/>
        <w:jc w:val="both"/>
        <w:rPr>
          <w:sz w:val="28"/>
          <w:szCs w:val="28"/>
        </w:rPr>
      </w:pPr>
    </w:p>
    <w:p w:rsidR="00FD3E24" w:rsidRDefault="002E5F95" w:rsidP="005C67D8">
      <w:pPr>
        <w:spacing w:line="360" w:lineRule="auto"/>
        <w:ind w:left="-1418"/>
        <w:jc w:val="both"/>
        <w:rPr>
          <w:sz w:val="28"/>
          <w:szCs w:val="28"/>
        </w:rPr>
      </w:pPr>
      <w:r w:rsidRPr="005C67D8">
        <w:rPr>
          <w:color w:val="000000"/>
          <w:sz w:val="27"/>
          <w:szCs w:val="27"/>
          <w:shd w:val="clear" w:color="auto" w:fill="FFFFFF"/>
        </w:rPr>
        <w:t xml:space="preserve"> </w:t>
      </w:r>
      <w:r w:rsidR="005C67D8" w:rsidRPr="005C67D8">
        <w:rPr>
          <w:color w:val="000000"/>
          <w:sz w:val="27"/>
          <w:szCs w:val="27"/>
          <w:shd w:val="clear" w:color="auto" w:fill="FFFFFF"/>
        </w:rPr>
        <w:t xml:space="preserve">Вед. </w:t>
      </w:r>
      <w:r w:rsidR="009670F3">
        <w:rPr>
          <w:color w:val="000000"/>
          <w:sz w:val="27"/>
          <w:szCs w:val="27"/>
          <w:shd w:val="clear" w:color="auto" w:fill="FFFFFF"/>
        </w:rPr>
        <w:t>2</w:t>
      </w:r>
      <w:r w:rsidR="005C67D8" w:rsidRPr="005C67D8">
        <w:rPr>
          <w:color w:val="000000"/>
          <w:sz w:val="27"/>
          <w:szCs w:val="27"/>
          <w:shd w:val="clear" w:color="auto" w:fill="FFFFFF"/>
        </w:rPr>
        <w:t xml:space="preserve"> </w:t>
      </w:r>
      <w:r w:rsidR="00B74C7A">
        <w:rPr>
          <w:sz w:val="28"/>
          <w:szCs w:val="28"/>
        </w:rPr>
        <w:t>Полищук Елизавета, ученица 10</w:t>
      </w:r>
      <w:r w:rsidR="00A9196A">
        <w:rPr>
          <w:sz w:val="28"/>
          <w:szCs w:val="28"/>
        </w:rPr>
        <w:t xml:space="preserve"> </w:t>
      </w:r>
      <w:r w:rsidR="00705B76" w:rsidRPr="005C67D8">
        <w:rPr>
          <w:sz w:val="28"/>
          <w:szCs w:val="28"/>
        </w:rPr>
        <w:t xml:space="preserve">класса </w:t>
      </w:r>
      <w:proofErr w:type="spellStart"/>
      <w:r w:rsidR="00A9196A">
        <w:rPr>
          <w:sz w:val="28"/>
          <w:szCs w:val="28"/>
        </w:rPr>
        <w:t>Сергеевской</w:t>
      </w:r>
      <w:proofErr w:type="spellEnd"/>
      <w:r w:rsidR="00A9196A">
        <w:rPr>
          <w:sz w:val="28"/>
          <w:szCs w:val="28"/>
        </w:rPr>
        <w:t xml:space="preserve"> средней школы</w:t>
      </w:r>
    </w:p>
    <w:p w:rsidR="0050304C" w:rsidRDefault="0050304C" w:rsidP="005C67D8">
      <w:pPr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>Вед.</w:t>
      </w:r>
      <w:r w:rsidR="009670F3">
        <w:rPr>
          <w:sz w:val="28"/>
          <w:szCs w:val="28"/>
        </w:rPr>
        <w:t>1</w:t>
      </w:r>
      <w:r>
        <w:rPr>
          <w:sz w:val="28"/>
          <w:szCs w:val="28"/>
        </w:rPr>
        <w:t>. активистка, спортсменка, отличница</w:t>
      </w:r>
    </w:p>
    <w:p w:rsidR="0050304C" w:rsidRDefault="0050304C" w:rsidP="005C67D8">
      <w:pPr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>Вед.</w:t>
      </w:r>
      <w:r w:rsidR="009670F3">
        <w:rPr>
          <w:sz w:val="28"/>
          <w:szCs w:val="28"/>
        </w:rPr>
        <w:t>2</w:t>
      </w:r>
      <w:r>
        <w:rPr>
          <w:sz w:val="28"/>
          <w:szCs w:val="28"/>
        </w:rPr>
        <w:t xml:space="preserve"> призер муниципального этапа всероссийской олимпиады по обществознанию</w:t>
      </w:r>
    </w:p>
    <w:p w:rsidR="0050304C" w:rsidRDefault="0050304C" w:rsidP="005C67D8">
      <w:pPr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>Вед.</w:t>
      </w:r>
      <w:r w:rsidR="009670F3">
        <w:rPr>
          <w:sz w:val="28"/>
          <w:szCs w:val="28"/>
        </w:rPr>
        <w:t>1</w:t>
      </w:r>
      <w:r>
        <w:rPr>
          <w:sz w:val="28"/>
          <w:szCs w:val="28"/>
        </w:rPr>
        <w:t xml:space="preserve"> увлекается изучением английского языка;</w:t>
      </w:r>
    </w:p>
    <w:p w:rsidR="0050304C" w:rsidRDefault="0050304C" w:rsidP="009670F3">
      <w:pPr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9670F3">
        <w:rPr>
          <w:sz w:val="28"/>
          <w:szCs w:val="28"/>
        </w:rPr>
        <w:t>2</w:t>
      </w:r>
      <w:r>
        <w:rPr>
          <w:sz w:val="28"/>
          <w:szCs w:val="28"/>
        </w:rPr>
        <w:t>. занимается психологией</w:t>
      </w:r>
    </w:p>
    <w:p w:rsidR="002A55A5" w:rsidRPr="00CA08E0" w:rsidRDefault="00CA08E0" w:rsidP="00CA08E0">
      <w:pPr>
        <w:spacing w:line="360" w:lineRule="auto"/>
        <w:ind w:left="-141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sz w:val="28"/>
          <w:szCs w:val="28"/>
        </w:rPr>
        <w:t xml:space="preserve">Вед. 1. </w:t>
      </w:r>
      <w:r w:rsidR="002A55A5">
        <w:rPr>
          <w:sz w:val="28"/>
          <w:szCs w:val="28"/>
        </w:rPr>
        <w:t xml:space="preserve">желает участникам </w:t>
      </w:r>
      <w:r w:rsidR="004524D4">
        <w:rPr>
          <w:sz w:val="28"/>
          <w:szCs w:val="28"/>
        </w:rPr>
        <w:t>конкурса сил, терпения, интересных идей.</w:t>
      </w:r>
    </w:p>
    <w:p w:rsidR="005C67D8" w:rsidRDefault="005C67D8" w:rsidP="00C230D5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C230D5" w:rsidRDefault="004445A0" w:rsidP="005C67D8">
      <w:pPr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F0F5A" w:rsidRPr="005C67D8" w:rsidRDefault="004445A0" w:rsidP="005C67D8">
      <w:pPr>
        <w:spacing w:line="360" w:lineRule="auto"/>
        <w:ind w:left="-141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 </w:t>
      </w:r>
    </w:p>
    <w:p w:rsidR="00705B76" w:rsidRDefault="00705B76" w:rsidP="00C230D5">
      <w:pPr>
        <w:spacing w:line="360" w:lineRule="auto"/>
        <w:jc w:val="both"/>
        <w:rPr>
          <w:sz w:val="28"/>
          <w:szCs w:val="28"/>
        </w:rPr>
      </w:pPr>
    </w:p>
    <w:p w:rsidR="002D3898" w:rsidRPr="00FE53E9" w:rsidRDefault="006776D2" w:rsidP="00787696">
      <w:pPr>
        <w:pStyle w:val="c8"/>
        <w:spacing w:before="0" w:beforeAutospacing="0" w:after="0" w:afterAutospacing="0" w:line="360" w:lineRule="auto"/>
        <w:ind w:left="-1276"/>
        <w:jc w:val="both"/>
        <w:rPr>
          <w:b/>
          <w:sz w:val="28"/>
          <w:szCs w:val="28"/>
        </w:rPr>
      </w:pPr>
      <w:r>
        <w:rPr>
          <w:sz w:val="28"/>
          <w:szCs w:val="28"/>
        </w:rPr>
        <w:t>Вед.</w:t>
      </w:r>
      <w:r w:rsidR="009670F3">
        <w:rPr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6776D2">
        <w:rPr>
          <w:bCs/>
          <w:sz w:val="28"/>
          <w:szCs w:val="28"/>
        </w:rPr>
        <w:t>Слово для приветствия участников конкурс</w:t>
      </w:r>
      <w:r w:rsidR="002C6548">
        <w:rPr>
          <w:bCs/>
          <w:sz w:val="28"/>
          <w:szCs w:val="28"/>
        </w:rPr>
        <w:t>а</w:t>
      </w:r>
      <w:r w:rsidR="005C67D8">
        <w:rPr>
          <w:bCs/>
          <w:sz w:val="28"/>
          <w:szCs w:val="28"/>
        </w:rPr>
        <w:t xml:space="preserve"> предоставляется</w:t>
      </w:r>
      <w:r w:rsidR="00A715ED">
        <w:rPr>
          <w:sz w:val="28"/>
          <w:szCs w:val="28"/>
        </w:rPr>
        <w:t xml:space="preserve"> </w:t>
      </w:r>
      <w:r w:rsidR="005C67D8">
        <w:rPr>
          <w:sz w:val="28"/>
          <w:szCs w:val="28"/>
        </w:rPr>
        <w:t>глав</w:t>
      </w:r>
      <w:r w:rsidR="00A715ED">
        <w:rPr>
          <w:sz w:val="28"/>
          <w:szCs w:val="28"/>
        </w:rPr>
        <w:t>е</w:t>
      </w:r>
      <w:r w:rsidR="005C67D8">
        <w:rPr>
          <w:sz w:val="28"/>
          <w:szCs w:val="28"/>
        </w:rPr>
        <w:t xml:space="preserve"> </w:t>
      </w:r>
      <w:r w:rsidR="0067757A">
        <w:rPr>
          <w:sz w:val="28"/>
          <w:szCs w:val="28"/>
        </w:rPr>
        <w:t>А</w:t>
      </w:r>
      <w:r w:rsidR="002D3898">
        <w:rPr>
          <w:sz w:val="28"/>
          <w:szCs w:val="28"/>
        </w:rPr>
        <w:t xml:space="preserve">дминистрации  Пограничного муниципального </w:t>
      </w:r>
      <w:r w:rsidR="0067757A">
        <w:rPr>
          <w:sz w:val="28"/>
          <w:szCs w:val="28"/>
        </w:rPr>
        <w:t>округа</w:t>
      </w:r>
      <w:r w:rsidR="00921D19">
        <w:rPr>
          <w:sz w:val="28"/>
          <w:szCs w:val="28"/>
        </w:rPr>
        <w:t xml:space="preserve"> </w:t>
      </w:r>
      <w:r w:rsidR="00A715ED">
        <w:rPr>
          <w:sz w:val="28"/>
          <w:szCs w:val="28"/>
        </w:rPr>
        <w:t xml:space="preserve"> </w:t>
      </w:r>
      <w:r w:rsidR="002D3898">
        <w:rPr>
          <w:sz w:val="28"/>
          <w:szCs w:val="28"/>
        </w:rPr>
        <w:t xml:space="preserve"> </w:t>
      </w:r>
      <w:r w:rsidR="002C6548">
        <w:rPr>
          <w:sz w:val="28"/>
          <w:szCs w:val="28"/>
        </w:rPr>
        <w:t xml:space="preserve"> </w:t>
      </w:r>
      <w:r w:rsidR="0067757A">
        <w:rPr>
          <w:sz w:val="28"/>
          <w:szCs w:val="28"/>
        </w:rPr>
        <w:t>Олегу Александровичу Александрову</w:t>
      </w:r>
      <w:r w:rsidR="00A715ED">
        <w:rPr>
          <w:sz w:val="28"/>
          <w:szCs w:val="28"/>
        </w:rPr>
        <w:t xml:space="preserve"> </w:t>
      </w:r>
      <w:r w:rsidR="0067757A">
        <w:rPr>
          <w:sz w:val="28"/>
          <w:szCs w:val="28"/>
        </w:rPr>
        <w:t xml:space="preserve"> </w:t>
      </w:r>
      <w:r w:rsidR="009670F3">
        <w:rPr>
          <w:sz w:val="28"/>
          <w:szCs w:val="28"/>
        </w:rPr>
        <w:t>(выступление)</w:t>
      </w:r>
    </w:p>
    <w:p w:rsidR="0091275F" w:rsidRDefault="0091275F" w:rsidP="0091275F">
      <w:pPr>
        <w:pStyle w:val="ae"/>
        <w:widowControl w:val="0"/>
        <w:spacing w:after="0" w:line="360" w:lineRule="auto"/>
        <w:ind w:left="-993" w:hanging="283"/>
        <w:jc w:val="both"/>
        <w:rPr>
          <w:rFonts w:ascii="Times New Roman" w:hAnsi="Times New Roman"/>
          <w:sz w:val="28"/>
          <w:szCs w:val="28"/>
        </w:rPr>
      </w:pPr>
      <w:r w:rsidRPr="00680EC1">
        <w:rPr>
          <w:rFonts w:ascii="Times New Roman" w:hAnsi="Times New Roman"/>
          <w:sz w:val="28"/>
          <w:szCs w:val="28"/>
        </w:rPr>
        <w:t xml:space="preserve">Вед. </w:t>
      </w:r>
      <w:r w:rsidR="009670F3">
        <w:rPr>
          <w:rFonts w:ascii="Times New Roman" w:hAnsi="Times New Roman"/>
          <w:sz w:val="28"/>
          <w:szCs w:val="28"/>
        </w:rPr>
        <w:t>1</w:t>
      </w:r>
      <w:r w:rsidRPr="00680EC1">
        <w:rPr>
          <w:rFonts w:ascii="Times New Roman" w:hAnsi="Times New Roman"/>
          <w:sz w:val="28"/>
          <w:szCs w:val="28"/>
        </w:rPr>
        <w:t xml:space="preserve">  </w:t>
      </w:r>
      <w:r w:rsidR="002C6548">
        <w:rPr>
          <w:rFonts w:ascii="Times New Roman" w:hAnsi="Times New Roman"/>
          <w:sz w:val="28"/>
          <w:szCs w:val="28"/>
        </w:rPr>
        <w:t>Мы благодарим Вас, уважаем</w:t>
      </w:r>
      <w:r w:rsidR="00A715ED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67757A">
        <w:rPr>
          <w:rFonts w:ascii="Times New Roman" w:hAnsi="Times New Roman"/>
          <w:sz w:val="28"/>
          <w:szCs w:val="28"/>
        </w:rPr>
        <w:t xml:space="preserve">Олег </w:t>
      </w:r>
      <w:r w:rsidR="00A715ED">
        <w:rPr>
          <w:rFonts w:ascii="Times New Roman" w:hAnsi="Times New Roman"/>
          <w:sz w:val="28"/>
          <w:szCs w:val="28"/>
        </w:rPr>
        <w:t>Александрович</w:t>
      </w:r>
      <w:r w:rsidR="002C6548">
        <w:rPr>
          <w:rFonts w:ascii="Times New Roman" w:hAnsi="Times New Roman"/>
          <w:sz w:val="28"/>
          <w:szCs w:val="28"/>
        </w:rPr>
        <w:t>!</w:t>
      </w:r>
    </w:p>
    <w:p w:rsidR="00542F8C" w:rsidRPr="004445A0" w:rsidRDefault="00BC59BD" w:rsidP="00B31261">
      <w:pPr>
        <w:pStyle w:val="ae"/>
        <w:spacing w:line="360" w:lineRule="auto"/>
        <w:ind w:left="-127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5693E" w:rsidRDefault="0091275F" w:rsidP="00E5693E">
      <w:pPr>
        <w:pStyle w:val="ae"/>
        <w:widowControl w:val="0"/>
        <w:spacing w:after="0" w:line="360" w:lineRule="auto"/>
        <w:ind w:left="-993" w:hanging="283"/>
        <w:jc w:val="both"/>
        <w:rPr>
          <w:rStyle w:val="c7"/>
          <w:rFonts w:ascii="Times New Roman" w:hAnsi="Times New Roman"/>
          <w:sz w:val="28"/>
          <w:szCs w:val="28"/>
        </w:rPr>
      </w:pPr>
      <w:r w:rsidRPr="00680EC1">
        <w:rPr>
          <w:rFonts w:ascii="Times New Roman" w:hAnsi="Times New Roman"/>
          <w:sz w:val="28"/>
          <w:szCs w:val="28"/>
        </w:rPr>
        <w:t xml:space="preserve">Вед.  </w:t>
      </w:r>
      <w:r w:rsidR="00637D41">
        <w:rPr>
          <w:rFonts w:ascii="Times New Roman" w:hAnsi="Times New Roman"/>
          <w:sz w:val="28"/>
          <w:szCs w:val="28"/>
        </w:rPr>
        <w:t>1</w:t>
      </w:r>
      <w:proofErr w:type="gramStart"/>
      <w:r w:rsidRPr="00680EC1">
        <w:rPr>
          <w:rFonts w:ascii="Times New Roman" w:hAnsi="Times New Roman"/>
          <w:sz w:val="28"/>
          <w:szCs w:val="28"/>
        </w:rPr>
        <w:t xml:space="preserve"> </w:t>
      </w:r>
      <w:r w:rsidR="00B31261">
        <w:rPr>
          <w:rFonts w:ascii="Times New Roman" w:hAnsi="Times New Roman"/>
          <w:sz w:val="28"/>
          <w:szCs w:val="28"/>
        </w:rPr>
        <w:t xml:space="preserve"> </w:t>
      </w:r>
      <w:r w:rsidR="00B31261">
        <w:rPr>
          <w:rStyle w:val="c7"/>
          <w:rFonts w:ascii="Times New Roman" w:hAnsi="Times New Roman"/>
          <w:sz w:val="28"/>
          <w:szCs w:val="28"/>
        </w:rPr>
        <w:t>П</w:t>
      </w:r>
      <w:proofErr w:type="gramEnd"/>
      <w:r w:rsidR="00B31261">
        <w:rPr>
          <w:rStyle w:val="c7"/>
          <w:rFonts w:ascii="Times New Roman" w:hAnsi="Times New Roman"/>
          <w:sz w:val="28"/>
          <w:szCs w:val="28"/>
        </w:rPr>
        <w:t xml:space="preserve">од бурные аплодисменты </w:t>
      </w:r>
      <w:r w:rsidRPr="006B1A96">
        <w:rPr>
          <w:rStyle w:val="c7"/>
          <w:rFonts w:ascii="Times New Roman" w:hAnsi="Times New Roman"/>
          <w:sz w:val="28"/>
          <w:szCs w:val="28"/>
        </w:rPr>
        <w:t xml:space="preserve"> прошу </w:t>
      </w:r>
      <w:r w:rsidR="00F27792">
        <w:rPr>
          <w:rStyle w:val="c7"/>
          <w:rFonts w:ascii="Times New Roman" w:hAnsi="Times New Roman"/>
          <w:sz w:val="28"/>
          <w:szCs w:val="28"/>
        </w:rPr>
        <w:t>конкурсантов</w:t>
      </w:r>
      <w:r w:rsidR="00F27792" w:rsidRPr="006B1A96">
        <w:rPr>
          <w:rStyle w:val="c7"/>
          <w:rFonts w:ascii="Times New Roman" w:hAnsi="Times New Roman"/>
          <w:sz w:val="28"/>
          <w:szCs w:val="28"/>
        </w:rPr>
        <w:t xml:space="preserve"> </w:t>
      </w:r>
      <w:r w:rsidRPr="006B1A96">
        <w:rPr>
          <w:rStyle w:val="c7"/>
          <w:rFonts w:ascii="Times New Roman" w:hAnsi="Times New Roman"/>
          <w:sz w:val="28"/>
          <w:szCs w:val="28"/>
        </w:rPr>
        <w:t>занять</w:t>
      </w:r>
      <w:r w:rsidR="00B31261">
        <w:rPr>
          <w:rStyle w:val="c7"/>
          <w:rFonts w:ascii="Times New Roman" w:hAnsi="Times New Roman"/>
          <w:sz w:val="28"/>
          <w:szCs w:val="28"/>
        </w:rPr>
        <w:t xml:space="preserve"> </w:t>
      </w:r>
      <w:r w:rsidRPr="006B1A96">
        <w:rPr>
          <w:rStyle w:val="c7"/>
          <w:rFonts w:ascii="Times New Roman" w:hAnsi="Times New Roman"/>
          <w:sz w:val="28"/>
          <w:szCs w:val="28"/>
        </w:rPr>
        <w:t>почетные места в первом ряду.</w:t>
      </w:r>
    </w:p>
    <w:p w:rsidR="00E5693E" w:rsidRPr="00E5693E" w:rsidRDefault="0091275F" w:rsidP="00E5693E">
      <w:pPr>
        <w:pStyle w:val="ae"/>
        <w:spacing w:line="360" w:lineRule="auto"/>
        <w:ind w:left="-1276"/>
        <w:jc w:val="both"/>
        <w:rPr>
          <w:rFonts w:ascii="Times New Roman" w:hAnsi="Times New Roman"/>
          <w:bCs/>
          <w:sz w:val="28"/>
          <w:szCs w:val="28"/>
        </w:rPr>
      </w:pPr>
      <w:r w:rsidRPr="00E5693E">
        <w:rPr>
          <w:rFonts w:ascii="Times New Roman" w:hAnsi="Times New Roman"/>
          <w:sz w:val="28"/>
          <w:szCs w:val="28"/>
        </w:rPr>
        <w:t>Вед.</w:t>
      </w:r>
      <w:r w:rsidRPr="00E5693E">
        <w:rPr>
          <w:rFonts w:ascii="Times New Roman" w:hAnsi="Times New Roman"/>
          <w:bCs/>
          <w:sz w:val="28"/>
          <w:szCs w:val="28"/>
        </w:rPr>
        <w:t xml:space="preserve"> </w:t>
      </w:r>
      <w:r w:rsidR="00637D41" w:rsidRPr="00E5693E">
        <w:rPr>
          <w:rFonts w:ascii="Times New Roman" w:hAnsi="Times New Roman"/>
          <w:bCs/>
          <w:sz w:val="28"/>
          <w:szCs w:val="28"/>
        </w:rPr>
        <w:t>2</w:t>
      </w:r>
      <w:proofErr w:type="gramStart"/>
      <w:r w:rsidR="00E5693E" w:rsidRPr="00E5693E">
        <w:rPr>
          <w:rFonts w:ascii="Times New Roman" w:hAnsi="Times New Roman"/>
          <w:bCs/>
          <w:sz w:val="28"/>
          <w:szCs w:val="28"/>
        </w:rPr>
        <w:t xml:space="preserve"> Н</w:t>
      </w:r>
      <w:proofErr w:type="gramEnd"/>
      <w:r w:rsidR="00E5693E" w:rsidRPr="00E5693E">
        <w:rPr>
          <w:rFonts w:ascii="Times New Roman" w:hAnsi="Times New Roman"/>
          <w:bCs/>
          <w:sz w:val="28"/>
          <w:szCs w:val="28"/>
        </w:rPr>
        <w:t xml:space="preserve">ашим конкурсантам предстоят нелёгкие испытания, в которых они смогут проявить свою находчивость, смекалку, артистизм, и, конечно же, свои знания, свой талант, </w:t>
      </w:r>
    </w:p>
    <w:p w:rsidR="00E5693E" w:rsidRPr="00E5693E" w:rsidRDefault="00E5693E" w:rsidP="00E5693E">
      <w:pPr>
        <w:pStyle w:val="ae"/>
        <w:ind w:left="-993" w:hanging="283"/>
        <w:rPr>
          <w:rFonts w:ascii="Times New Roman" w:hAnsi="Times New Roman"/>
          <w:bCs/>
          <w:sz w:val="28"/>
          <w:szCs w:val="28"/>
        </w:rPr>
      </w:pPr>
      <w:r w:rsidRPr="00E5693E">
        <w:rPr>
          <w:rFonts w:ascii="Times New Roman" w:hAnsi="Times New Roman"/>
          <w:bCs/>
          <w:sz w:val="28"/>
          <w:szCs w:val="28"/>
        </w:rPr>
        <w:t>Вед</w:t>
      </w:r>
      <w:proofErr w:type="gramStart"/>
      <w:r w:rsidRPr="00E5693E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E5693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5693E">
        <w:rPr>
          <w:rFonts w:ascii="Times New Roman" w:hAnsi="Times New Roman"/>
          <w:bCs/>
          <w:sz w:val="28"/>
          <w:szCs w:val="28"/>
        </w:rPr>
        <w:t>а</w:t>
      </w:r>
      <w:proofErr w:type="gramEnd"/>
      <w:r w:rsidRPr="00E5693E">
        <w:rPr>
          <w:rFonts w:ascii="Times New Roman" w:hAnsi="Times New Roman"/>
          <w:bCs/>
          <w:sz w:val="28"/>
          <w:szCs w:val="28"/>
        </w:rPr>
        <w:t xml:space="preserve"> оценивать их будет компетентное жюри:</w:t>
      </w:r>
    </w:p>
    <w:p w:rsidR="00E5693E" w:rsidRDefault="00E5693E" w:rsidP="0091275F">
      <w:pPr>
        <w:pStyle w:val="c8"/>
        <w:spacing w:before="0" w:beforeAutospacing="0" w:after="0" w:afterAutospacing="0" w:line="360" w:lineRule="auto"/>
        <w:ind w:left="-993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275F">
        <w:rPr>
          <w:sz w:val="28"/>
          <w:szCs w:val="28"/>
        </w:rPr>
        <w:t>Вед.</w:t>
      </w:r>
      <w:r w:rsidR="0091275F">
        <w:rPr>
          <w:bCs/>
          <w:sz w:val="28"/>
          <w:szCs w:val="28"/>
        </w:rPr>
        <w:t xml:space="preserve"> </w:t>
      </w:r>
      <w:r w:rsidR="0091275F" w:rsidRPr="0091275F">
        <w:rPr>
          <w:sz w:val="28"/>
          <w:szCs w:val="28"/>
        </w:rPr>
        <w:t xml:space="preserve">Председатель жюри </w:t>
      </w:r>
      <w:r w:rsidR="005C67D8">
        <w:rPr>
          <w:sz w:val="28"/>
          <w:szCs w:val="28"/>
        </w:rPr>
        <w:t>–</w:t>
      </w:r>
      <w:r w:rsidR="0091275F" w:rsidRPr="009127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Александров Олег Александрович, глава Администрации Пограничного муниципального округа</w:t>
      </w:r>
    </w:p>
    <w:p w:rsidR="00787696" w:rsidRDefault="0091275F" w:rsidP="008C0EDD">
      <w:pPr>
        <w:pStyle w:val="c8"/>
        <w:spacing w:before="0" w:beforeAutospacing="0" w:after="0" w:afterAutospacing="0" w:line="360" w:lineRule="auto"/>
        <w:ind w:left="-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члены жюри:</w:t>
      </w:r>
    </w:p>
    <w:p w:rsidR="00E5693E" w:rsidRPr="007B275D" w:rsidRDefault="00E5693E" w:rsidP="00E5693E">
      <w:pPr>
        <w:pStyle w:val="c8"/>
        <w:spacing w:before="0" w:beforeAutospacing="0" w:after="0" w:afterAutospacing="0" w:line="360" w:lineRule="auto"/>
        <w:ind w:left="-993" w:hanging="425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>- Панкова Наталья Григорьевна</w:t>
      </w:r>
      <w:r w:rsidRPr="0091275F">
        <w:rPr>
          <w:rStyle w:val="c0"/>
          <w:sz w:val="28"/>
          <w:szCs w:val="28"/>
        </w:rPr>
        <w:t xml:space="preserve">, </w:t>
      </w:r>
      <w:r>
        <w:rPr>
          <w:rStyle w:val="c0"/>
          <w:sz w:val="28"/>
          <w:szCs w:val="28"/>
        </w:rPr>
        <w:t xml:space="preserve">  </w:t>
      </w:r>
      <w:r w:rsidRPr="0091275F">
        <w:rPr>
          <w:rStyle w:val="c2"/>
          <w:sz w:val="28"/>
          <w:szCs w:val="28"/>
        </w:rPr>
        <w:t>начальник отдела</w:t>
      </w:r>
      <w:r w:rsidRPr="0048707A">
        <w:rPr>
          <w:rStyle w:val="c2"/>
          <w:sz w:val="28"/>
          <w:szCs w:val="28"/>
        </w:rPr>
        <w:t xml:space="preserve"> </w:t>
      </w:r>
      <w:r>
        <w:rPr>
          <w:rStyle w:val="c2"/>
          <w:sz w:val="28"/>
          <w:szCs w:val="28"/>
        </w:rPr>
        <w:t xml:space="preserve">  образования А</w:t>
      </w:r>
      <w:r w:rsidRPr="0048707A">
        <w:rPr>
          <w:rStyle w:val="c2"/>
          <w:sz w:val="28"/>
          <w:szCs w:val="28"/>
        </w:rPr>
        <w:t>дминистрации По</w:t>
      </w:r>
      <w:r>
        <w:rPr>
          <w:rStyle w:val="c2"/>
          <w:sz w:val="28"/>
          <w:szCs w:val="28"/>
        </w:rPr>
        <w:t>граничного муниципального округа</w:t>
      </w:r>
      <w:r w:rsidRPr="0048707A">
        <w:rPr>
          <w:rStyle w:val="c2"/>
          <w:sz w:val="28"/>
          <w:szCs w:val="28"/>
        </w:rPr>
        <w:t>;</w:t>
      </w:r>
    </w:p>
    <w:p w:rsidR="00637D41" w:rsidRDefault="00787696" w:rsidP="00637D41">
      <w:pPr>
        <w:spacing w:line="360" w:lineRule="auto"/>
        <w:ind w:left="-1276" w:right="-185"/>
        <w:jc w:val="both"/>
        <w:rPr>
          <w:sz w:val="28"/>
          <w:szCs w:val="28"/>
        </w:rPr>
      </w:pPr>
      <w:r w:rsidRPr="008C0EDD">
        <w:rPr>
          <w:rStyle w:val="c2"/>
          <w:sz w:val="28"/>
          <w:szCs w:val="28"/>
        </w:rPr>
        <w:t xml:space="preserve">- </w:t>
      </w:r>
      <w:r w:rsidR="00637D41">
        <w:rPr>
          <w:rStyle w:val="c2"/>
          <w:sz w:val="28"/>
          <w:szCs w:val="28"/>
        </w:rPr>
        <w:t xml:space="preserve">Ефремова Светлана Сергеевна, </w:t>
      </w:r>
      <w:r w:rsidR="00637D41" w:rsidRPr="00637D41">
        <w:rPr>
          <w:sz w:val="28"/>
          <w:szCs w:val="28"/>
        </w:rPr>
        <w:t xml:space="preserve">помощник </w:t>
      </w:r>
      <w:proofErr w:type="gramStart"/>
      <w:r w:rsidR="00637D41" w:rsidRPr="00637D41">
        <w:rPr>
          <w:sz w:val="28"/>
          <w:szCs w:val="28"/>
        </w:rPr>
        <w:t>депутата Законодательного Собрания Приморского края Сергея Алексеевича Кузьменко</w:t>
      </w:r>
      <w:proofErr w:type="gramEnd"/>
      <w:r w:rsidR="00E5693E">
        <w:rPr>
          <w:sz w:val="28"/>
          <w:szCs w:val="28"/>
        </w:rPr>
        <w:t>;</w:t>
      </w:r>
    </w:p>
    <w:p w:rsidR="002C6548" w:rsidRPr="008C0EDD" w:rsidRDefault="00E5693E" w:rsidP="00E5693E">
      <w:pPr>
        <w:spacing w:line="360" w:lineRule="auto"/>
        <w:ind w:left="-1276" w:right="-185"/>
        <w:jc w:val="both"/>
        <w:rPr>
          <w:rStyle w:val="c2"/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Селякова</w:t>
      </w:r>
      <w:proofErr w:type="spellEnd"/>
      <w:r>
        <w:rPr>
          <w:sz w:val="28"/>
          <w:szCs w:val="28"/>
        </w:rPr>
        <w:t xml:space="preserve"> Юлия Викторовна, учитель начальных классов Пограничной средней школы №2, победитель конкурса «Учитель года 2022»;</w:t>
      </w:r>
    </w:p>
    <w:p w:rsidR="002C6548" w:rsidRDefault="0067757A" w:rsidP="002C6548">
      <w:pPr>
        <w:spacing w:line="360" w:lineRule="auto"/>
        <w:ind w:left="-1276"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637D41">
        <w:rPr>
          <w:sz w:val="28"/>
          <w:szCs w:val="28"/>
        </w:rPr>
        <w:t>Артамонова Надежда Викторовна, заместитель директора по учебно-воспитательной работе отделения 1Пограничной средней школы №1</w:t>
      </w:r>
    </w:p>
    <w:p w:rsidR="00637D41" w:rsidRPr="008C0EDD" w:rsidRDefault="00637D41" w:rsidP="002C6548">
      <w:pPr>
        <w:spacing w:line="360" w:lineRule="auto"/>
        <w:ind w:left="-1276"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637D41">
        <w:rPr>
          <w:sz w:val="28"/>
          <w:szCs w:val="28"/>
        </w:rPr>
        <w:t>Стрижекозина</w:t>
      </w:r>
      <w:proofErr w:type="spellEnd"/>
      <w:r w:rsidRPr="00637D41">
        <w:rPr>
          <w:sz w:val="28"/>
          <w:szCs w:val="28"/>
        </w:rPr>
        <w:t xml:space="preserve"> Юлия Вячеславовна, корреспондент</w:t>
      </w:r>
      <w:r w:rsidR="004445A0">
        <w:rPr>
          <w:sz w:val="28"/>
          <w:szCs w:val="28"/>
        </w:rPr>
        <w:t xml:space="preserve"> газеты</w:t>
      </w:r>
      <w:r w:rsidRPr="00637D41">
        <w:rPr>
          <w:sz w:val="28"/>
          <w:szCs w:val="28"/>
        </w:rPr>
        <w:t xml:space="preserve"> </w:t>
      </w:r>
      <w:r w:rsidR="004445A0">
        <w:rPr>
          <w:sz w:val="28"/>
          <w:szCs w:val="28"/>
        </w:rPr>
        <w:t>«</w:t>
      </w:r>
      <w:r w:rsidRPr="00637D41">
        <w:rPr>
          <w:sz w:val="28"/>
          <w:szCs w:val="28"/>
        </w:rPr>
        <w:t>Вестник Приграничья</w:t>
      </w:r>
      <w:r w:rsidR="004445A0">
        <w:rPr>
          <w:sz w:val="28"/>
          <w:szCs w:val="28"/>
        </w:rPr>
        <w:t>»</w:t>
      </w:r>
    </w:p>
    <w:p w:rsidR="00404472" w:rsidRPr="002F4573" w:rsidRDefault="002E5C63" w:rsidP="002F4573">
      <w:pPr>
        <w:spacing w:line="360" w:lineRule="auto"/>
        <w:ind w:left="-1276"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29C9" w:rsidRPr="00404472" w:rsidRDefault="00B029C9" w:rsidP="00404472">
      <w:pPr>
        <w:spacing w:line="360" w:lineRule="auto"/>
        <w:ind w:left="-1276" w:right="-185"/>
        <w:jc w:val="both"/>
        <w:rPr>
          <w:sz w:val="28"/>
          <w:szCs w:val="28"/>
        </w:rPr>
      </w:pPr>
      <w:r w:rsidRPr="00E17CE8">
        <w:rPr>
          <w:rStyle w:val="c0"/>
          <w:sz w:val="28"/>
          <w:szCs w:val="28"/>
        </w:rPr>
        <w:t xml:space="preserve">Вед. </w:t>
      </w:r>
      <w:r w:rsidR="009F6DD9">
        <w:rPr>
          <w:sz w:val="28"/>
          <w:szCs w:val="28"/>
        </w:rPr>
        <w:t xml:space="preserve">  </w:t>
      </w:r>
      <w:r w:rsidR="009F6DD9" w:rsidRPr="009F6DD9">
        <w:rPr>
          <w:sz w:val="28"/>
          <w:szCs w:val="28"/>
        </w:rPr>
        <w:t>Я думаю</w:t>
      </w:r>
      <w:r w:rsidR="00F27792">
        <w:rPr>
          <w:sz w:val="28"/>
          <w:szCs w:val="28"/>
        </w:rPr>
        <w:t>, наконец-то</w:t>
      </w:r>
      <w:r w:rsidR="009F6DD9" w:rsidRPr="009F6DD9">
        <w:rPr>
          <w:sz w:val="28"/>
          <w:szCs w:val="28"/>
        </w:rPr>
        <w:t xml:space="preserve"> </w:t>
      </w:r>
      <w:r w:rsidR="002F4573">
        <w:rPr>
          <w:sz w:val="28"/>
          <w:szCs w:val="28"/>
        </w:rPr>
        <w:t>пришло время</w:t>
      </w:r>
      <w:r w:rsidR="009F6DD9">
        <w:rPr>
          <w:sz w:val="28"/>
          <w:szCs w:val="28"/>
        </w:rPr>
        <w:t xml:space="preserve"> поближе познакомиться с </w:t>
      </w:r>
      <w:r w:rsidR="009F6DD9" w:rsidRPr="009F6DD9">
        <w:rPr>
          <w:sz w:val="28"/>
          <w:szCs w:val="28"/>
        </w:rPr>
        <w:t>участниками конкурса</w:t>
      </w:r>
    </w:p>
    <w:p w:rsidR="00113F7D" w:rsidRDefault="00B029C9" w:rsidP="00C230D5">
      <w:pPr>
        <w:spacing w:line="360" w:lineRule="auto"/>
        <w:ind w:left="-1276" w:right="-185"/>
        <w:jc w:val="both"/>
        <w:rPr>
          <w:color w:val="000000"/>
          <w:sz w:val="28"/>
          <w:szCs w:val="28"/>
        </w:rPr>
      </w:pPr>
      <w:r w:rsidRPr="00E17CE8">
        <w:rPr>
          <w:rStyle w:val="c0"/>
          <w:sz w:val="28"/>
          <w:szCs w:val="28"/>
        </w:rPr>
        <w:t xml:space="preserve">Вед. </w:t>
      </w:r>
      <w:r w:rsidRPr="00E17CE8">
        <w:rPr>
          <w:sz w:val="28"/>
          <w:szCs w:val="28"/>
        </w:rPr>
        <w:t xml:space="preserve">  </w:t>
      </w:r>
      <w:r w:rsidR="009F6DD9">
        <w:rPr>
          <w:sz w:val="28"/>
          <w:szCs w:val="28"/>
        </w:rPr>
        <w:t xml:space="preserve">А для этого мы объявляем первый конкурс - </w:t>
      </w:r>
      <w:r w:rsidRPr="00E17CE8">
        <w:rPr>
          <w:sz w:val="28"/>
          <w:szCs w:val="28"/>
        </w:rPr>
        <w:t xml:space="preserve"> </w:t>
      </w:r>
      <w:proofErr w:type="gramStart"/>
      <w:r w:rsidR="009F6DD9">
        <w:rPr>
          <w:sz w:val="28"/>
          <w:szCs w:val="28"/>
        </w:rPr>
        <w:t>т</w:t>
      </w:r>
      <w:r w:rsidR="00C230D5">
        <w:rPr>
          <w:sz w:val="28"/>
          <w:szCs w:val="28"/>
        </w:rPr>
        <w:t>ворческая</w:t>
      </w:r>
      <w:proofErr w:type="gramEnd"/>
      <w:r w:rsidR="00C230D5">
        <w:rPr>
          <w:sz w:val="28"/>
          <w:szCs w:val="28"/>
        </w:rPr>
        <w:t xml:space="preserve"> </w:t>
      </w:r>
      <w:proofErr w:type="spellStart"/>
      <w:r w:rsidR="00C230D5">
        <w:rPr>
          <w:sz w:val="28"/>
          <w:szCs w:val="28"/>
        </w:rPr>
        <w:t>самопрезентация</w:t>
      </w:r>
      <w:proofErr w:type="spellEnd"/>
      <w:r w:rsidRPr="00E17CE8">
        <w:rPr>
          <w:sz w:val="28"/>
          <w:szCs w:val="28"/>
        </w:rPr>
        <w:t xml:space="preserve"> </w:t>
      </w:r>
      <w:r w:rsidR="001919BC">
        <w:rPr>
          <w:sz w:val="28"/>
          <w:szCs w:val="28"/>
        </w:rPr>
        <w:t xml:space="preserve">  «Я.ru»</w:t>
      </w:r>
      <w:r w:rsidR="00C230D5">
        <w:rPr>
          <w:sz w:val="28"/>
          <w:szCs w:val="28"/>
        </w:rPr>
        <w:t xml:space="preserve"> </w:t>
      </w:r>
      <w:r w:rsidR="00E17CE8" w:rsidRPr="00E17CE8">
        <w:rPr>
          <w:color w:val="000000"/>
          <w:sz w:val="28"/>
          <w:szCs w:val="28"/>
        </w:rPr>
        <w:t xml:space="preserve"> </w:t>
      </w:r>
      <w:r w:rsidR="009F6DD9">
        <w:rPr>
          <w:color w:val="000000"/>
          <w:sz w:val="28"/>
          <w:szCs w:val="28"/>
        </w:rPr>
        <w:t xml:space="preserve"> </w:t>
      </w:r>
      <w:r w:rsidR="00E17CE8" w:rsidRPr="00E17CE8">
        <w:rPr>
          <w:color w:val="000000"/>
          <w:sz w:val="28"/>
          <w:szCs w:val="28"/>
        </w:rPr>
        <w:t xml:space="preserve"> </w:t>
      </w:r>
      <w:r w:rsidR="00C230D5">
        <w:rPr>
          <w:color w:val="000000"/>
          <w:sz w:val="28"/>
          <w:szCs w:val="28"/>
        </w:rPr>
        <w:t xml:space="preserve"> </w:t>
      </w:r>
      <w:r w:rsidR="00E17CE8" w:rsidRPr="00E17C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E17CE8" w:rsidRPr="00E17CE8">
        <w:rPr>
          <w:color w:val="000000"/>
          <w:sz w:val="28"/>
          <w:szCs w:val="28"/>
        </w:rPr>
        <w:t xml:space="preserve"> </w:t>
      </w:r>
      <w:r w:rsidR="009F6DD9" w:rsidRPr="00E17CE8">
        <w:rPr>
          <w:rStyle w:val="c0"/>
          <w:sz w:val="28"/>
          <w:szCs w:val="28"/>
        </w:rPr>
        <w:t xml:space="preserve">Вед. </w:t>
      </w:r>
      <w:r w:rsidR="009F6DD9" w:rsidRPr="00E17CE8">
        <w:rPr>
          <w:sz w:val="28"/>
          <w:szCs w:val="28"/>
        </w:rPr>
        <w:t xml:space="preserve">  </w:t>
      </w:r>
      <w:r w:rsidR="00E17CE8" w:rsidRPr="00E17CE8">
        <w:rPr>
          <w:color w:val="000000"/>
          <w:sz w:val="28"/>
          <w:szCs w:val="28"/>
        </w:rPr>
        <w:t>Встречаем первого участника:</w:t>
      </w:r>
    </w:p>
    <w:p w:rsidR="00F27792" w:rsidRPr="00C230D5" w:rsidRDefault="00632254" w:rsidP="00C230D5">
      <w:pPr>
        <w:spacing w:line="360" w:lineRule="auto"/>
        <w:ind w:left="-1276" w:right="-18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Трошин Дмитрий, ученик 10 класса </w:t>
      </w:r>
      <w:proofErr w:type="spellStart"/>
      <w:r>
        <w:rPr>
          <w:color w:val="000000"/>
          <w:sz w:val="28"/>
          <w:szCs w:val="28"/>
        </w:rPr>
        <w:t>Барано</w:t>
      </w:r>
      <w:proofErr w:type="spellEnd"/>
      <w:r>
        <w:rPr>
          <w:color w:val="000000"/>
          <w:sz w:val="28"/>
          <w:szCs w:val="28"/>
        </w:rPr>
        <w:t>-Оренбургской средней школы</w:t>
      </w:r>
    </w:p>
    <w:p w:rsidR="00113F7D" w:rsidRPr="00113F7D" w:rsidRDefault="0067757A" w:rsidP="00113F7D">
      <w:pPr>
        <w:spacing w:line="360" w:lineRule="auto"/>
        <w:ind w:left="-1276" w:right="-18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472" w:rsidRDefault="00FE53E9" w:rsidP="00404472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 w:rsidRPr="00A57F59">
        <w:rPr>
          <w:b/>
          <w:sz w:val="28"/>
          <w:szCs w:val="28"/>
        </w:rPr>
        <w:t>Выступление</w:t>
      </w:r>
    </w:p>
    <w:p w:rsidR="00404472" w:rsidRDefault="002E5C63" w:rsidP="00404472">
      <w:pPr>
        <w:shd w:val="clear" w:color="auto" w:fill="FFFFFF"/>
        <w:spacing w:line="360" w:lineRule="auto"/>
        <w:ind w:left="-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13F7D" w:rsidRPr="005C67D8" w:rsidRDefault="00B632B5" w:rsidP="00113F7D">
      <w:pPr>
        <w:spacing w:line="360" w:lineRule="auto"/>
        <w:ind w:left="-141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bCs/>
          <w:sz w:val="28"/>
          <w:szCs w:val="28"/>
        </w:rPr>
        <w:t>Вед.</w:t>
      </w:r>
      <w:r w:rsidR="00787696">
        <w:rPr>
          <w:bCs/>
          <w:sz w:val="28"/>
          <w:szCs w:val="28"/>
        </w:rPr>
        <w:t xml:space="preserve"> </w:t>
      </w:r>
      <w:r w:rsidR="008F21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Встречаем – </w:t>
      </w:r>
      <w:r w:rsidR="0067757A">
        <w:rPr>
          <w:sz w:val="28"/>
          <w:szCs w:val="28"/>
        </w:rPr>
        <w:t xml:space="preserve"> </w:t>
      </w:r>
      <w:proofErr w:type="spellStart"/>
      <w:r w:rsidR="00632254">
        <w:rPr>
          <w:sz w:val="28"/>
          <w:szCs w:val="28"/>
        </w:rPr>
        <w:t>Банжаев</w:t>
      </w:r>
      <w:proofErr w:type="spellEnd"/>
      <w:r w:rsidR="00632254">
        <w:rPr>
          <w:sz w:val="28"/>
          <w:szCs w:val="28"/>
        </w:rPr>
        <w:t xml:space="preserve"> Савелий, ученик 10 класса </w:t>
      </w:r>
      <w:proofErr w:type="spellStart"/>
      <w:r w:rsidR="00632254">
        <w:rPr>
          <w:sz w:val="28"/>
          <w:szCs w:val="28"/>
        </w:rPr>
        <w:t>Жариковской</w:t>
      </w:r>
      <w:proofErr w:type="spellEnd"/>
      <w:r w:rsidR="00632254">
        <w:rPr>
          <w:sz w:val="28"/>
          <w:szCs w:val="28"/>
        </w:rPr>
        <w:t xml:space="preserve"> средней школы</w:t>
      </w:r>
    </w:p>
    <w:p w:rsidR="00B632B5" w:rsidRDefault="00B632B5" w:rsidP="00B632B5">
      <w:pPr>
        <w:shd w:val="clear" w:color="auto" w:fill="FFFFFF"/>
        <w:spacing w:line="360" w:lineRule="auto"/>
        <w:ind w:left="-1276"/>
        <w:jc w:val="both"/>
        <w:rPr>
          <w:b/>
          <w:sz w:val="28"/>
          <w:szCs w:val="28"/>
        </w:rPr>
      </w:pPr>
      <w:r w:rsidRPr="00A57F59">
        <w:rPr>
          <w:b/>
          <w:sz w:val="28"/>
          <w:szCs w:val="28"/>
        </w:rPr>
        <w:t>Выступление</w:t>
      </w:r>
    </w:p>
    <w:p w:rsidR="00404472" w:rsidRPr="00404472" w:rsidRDefault="00404472" w:rsidP="002E5C63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632254" w:rsidRPr="00404472" w:rsidRDefault="00311034" w:rsidP="00DD2003">
      <w:pPr>
        <w:spacing w:line="360" w:lineRule="auto"/>
        <w:ind w:left="-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8F214D">
        <w:rPr>
          <w:sz w:val="28"/>
          <w:szCs w:val="28"/>
        </w:rPr>
        <w:t xml:space="preserve"> </w:t>
      </w:r>
      <w:r w:rsidR="007876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Встречайте  - </w:t>
      </w:r>
      <w:r w:rsidR="0067757A">
        <w:rPr>
          <w:sz w:val="28"/>
          <w:szCs w:val="28"/>
        </w:rPr>
        <w:t xml:space="preserve"> </w:t>
      </w:r>
      <w:r w:rsidR="00632254">
        <w:rPr>
          <w:sz w:val="28"/>
          <w:szCs w:val="28"/>
        </w:rPr>
        <w:t>Черепанов Андрей, ученик 11 кла</w:t>
      </w:r>
      <w:r w:rsidR="00DD2003">
        <w:rPr>
          <w:sz w:val="28"/>
          <w:szCs w:val="28"/>
        </w:rPr>
        <w:t xml:space="preserve">сса Пограничной средней школы Вед. </w:t>
      </w:r>
      <w:r w:rsidR="00632254">
        <w:rPr>
          <w:sz w:val="28"/>
          <w:szCs w:val="28"/>
        </w:rPr>
        <w:t xml:space="preserve">Приветствуем участницу конкурса – Полищук Елизавету, ученицу 10 класса </w:t>
      </w:r>
      <w:proofErr w:type="spellStart"/>
      <w:r w:rsidR="00632254">
        <w:rPr>
          <w:sz w:val="28"/>
          <w:szCs w:val="28"/>
        </w:rPr>
        <w:t>Сергеевской</w:t>
      </w:r>
      <w:proofErr w:type="spellEnd"/>
      <w:r w:rsidR="00632254">
        <w:rPr>
          <w:sz w:val="28"/>
          <w:szCs w:val="28"/>
        </w:rPr>
        <w:t xml:space="preserve"> средней школы.</w:t>
      </w:r>
    </w:p>
    <w:p w:rsidR="00FE53E9" w:rsidRDefault="00FE53E9" w:rsidP="00FE53E9">
      <w:pPr>
        <w:ind w:left="-1276"/>
        <w:rPr>
          <w:sz w:val="28"/>
          <w:szCs w:val="28"/>
        </w:rPr>
      </w:pPr>
      <w:r>
        <w:rPr>
          <w:sz w:val="28"/>
          <w:szCs w:val="28"/>
        </w:rPr>
        <w:t>Вед. Спасибо всем участникам</w:t>
      </w:r>
      <w:r w:rsidR="00CF6D0A">
        <w:rPr>
          <w:sz w:val="28"/>
          <w:szCs w:val="28"/>
        </w:rPr>
        <w:t xml:space="preserve"> конкурса. </w:t>
      </w:r>
    </w:p>
    <w:p w:rsidR="00404472" w:rsidRPr="00921E58" w:rsidRDefault="00404472" w:rsidP="00921E58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FE53E9" w:rsidRPr="00AB03B6" w:rsidRDefault="00BB2011" w:rsidP="008F214D">
      <w:pPr>
        <w:spacing w:line="360" w:lineRule="auto"/>
        <w:ind w:left="-1276"/>
        <w:rPr>
          <w:sz w:val="28"/>
          <w:szCs w:val="28"/>
        </w:rPr>
      </w:pPr>
      <w:r>
        <w:rPr>
          <w:sz w:val="28"/>
          <w:szCs w:val="28"/>
        </w:rPr>
        <w:t>Вед.</w:t>
      </w:r>
      <w:r>
        <w:rPr>
          <w:bCs/>
          <w:sz w:val="28"/>
          <w:szCs w:val="28"/>
        </w:rPr>
        <w:t xml:space="preserve"> </w:t>
      </w:r>
      <w:r w:rsidR="00FE53E9">
        <w:rPr>
          <w:sz w:val="28"/>
          <w:szCs w:val="28"/>
        </w:rPr>
        <w:t xml:space="preserve">Уважаемое жюри,  попросим </w:t>
      </w:r>
      <w:r w:rsidR="00FE53E9" w:rsidRPr="00446094">
        <w:rPr>
          <w:sz w:val="28"/>
          <w:szCs w:val="28"/>
        </w:rPr>
        <w:t xml:space="preserve"> оценить выступления наших финалистов </w:t>
      </w:r>
      <w:r w:rsidR="008F214D">
        <w:rPr>
          <w:sz w:val="28"/>
          <w:szCs w:val="28"/>
        </w:rPr>
        <w:t xml:space="preserve"> </w:t>
      </w:r>
    </w:p>
    <w:p w:rsidR="008F214D" w:rsidRDefault="008F214D" w:rsidP="008F214D">
      <w:pPr>
        <w:spacing w:line="360" w:lineRule="auto"/>
        <w:ind w:left="-1276"/>
        <w:jc w:val="both"/>
        <w:rPr>
          <w:sz w:val="28"/>
          <w:szCs w:val="28"/>
        </w:rPr>
      </w:pPr>
      <w:r>
        <w:rPr>
          <w:sz w:val="28"/>
          <w:szCs w:val="28"/>
        </w:rPr>
        <w:t>Вед. 1 Спасибо, уважаемое жюри.</w:t>
      </w:r>
      <w:r w:rsidRPr="004B3D72">
        <w:rPr>
          <w:sz w:val="28"/>
          <w:szCs w:val="28"/>
        </w:rPr>
        <w:t xml:space="preserve"> </w:t>
      </w:r>
    </w:p>
    <w:p w:rsidR="004445A0" w:rsidRDefault="0067757A" w:rsidP="0067757A">
      <w:pPr>
        <w:shd w:val="clear" w:color="auto" w:fill="FFFFFF"/>
        <w:spacing w:line="360" w:lineRule="auto"/>
        <w:ind w:left="-1418"/>
        <w:jc w:val="both"/>
        <w:rPr>
          <w:b/>
          <w:sz w:val="28"/>
          <w:szCs w:val="28"/>
        </w:rPr>
      </w:pPr>
      <w:r w:rsidRPr="0067757A">
        <w:rPr>
          <w:sz w:val="28"/>
          <w:szCs w:val="28"/>
        </w:rPr>
        <w:t xml:space="preserve"> </w:t>
      </w:r>
      <w:r w:rsidRPr="004445A0">
        <w:rPr>
          <w:b/>
          <w:sz w:val="28"/>
          <w:szCs w:val="28"/>
        </w:rPr>
        <w:t xml:space="preserve"> </w:t>
      </w:r>
    </w:p>
    <w:p w:rsidR="002F4573" w:rsidRPr="004445A0" w:rsidRDefault="004445A0" w:rsidP="0067757A">
      <w:pPr>
        <w:shd w:val="clear" w:color="auto" w:fill="FFFFFF"/>
        <w:spacing w:line="360" w:lineRule="auto"/>
        <w:ind w:left="-1418"/>
        <w:jc w:val="both"/>
        <w:rPr>
          <w:b/>
          <w:sz w:val="40"/>
          <w:szCs w:val="40"/>
        </w:rPr>
      </w:pPr>
      <w:r w:rsidRPr="004445A0">
        <w:rPr>
          <w:b/>
          <w:sz w:val="40"/>
          <w:szCs w:val="40"/>
        </w:rPr>
        <w:t>Фильм</w:t>
      </w:r>
    </w:p>
    <w:p w:rsidR="0067757A" w:rsidRPr="0067757A" w:rsidRDefault="00E47C90" w:rsidP="0067757A">
      <w:pPr>
        <w:spacing w:line="360" w:lineRule="auto"/>
        <w:ind w:left="-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67757A" w:rsidRPr="0067757A">
        <w:rPr>
          <w:sz w:val="28"/>
          <w:szCs w:val="28"/>
        </w:rPr>
        <w:t>1</w:t>
      </w:r>
      <w:r w:rsidR="0067757A">
        <w:rPr>
          <w:sz w:val="28"/>
          <w:szCs w:val="28"/>
        </w:rPr>
        <w:t xml:space="preserve"> </w:t>
      </w:r>
      <w:r w:rsidR="0067757A" w:rsidRPr="0067757A">
        <w:rPr>
          <w:sz w:val="28"/>
          <w:szCs w:val="28"/>
        </w:rPr>
        <w:t> 2022 год объявлен годом культурного наследия народов России.</w:t>
      </w:r>
    </w:p>
    <w:p w:rsidR="0067757A" w:rsidRPr="0067757A" w:rsidRDefault="0067757A" w:rsidP="0067757A">
      <w:pPr>
        <w:spacing w:line="360" w:lineRule="auto"/>
        <w:ind w:left="-127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Вед.</w:t>
      </w:r>
      <w:r w:rsidRPr="0067757A">
        <w:rPr>
          <w:b/>
          <w:bCs/>
          <w:sz w:val="28"/>
          <w:szCs w:val="28"/>
        </w:rPr>
        <w:t xml:space="preserve"> 2:</w:t>
      </w:r>
      <w:r w:rsidRPr="0067757A">
        <w:rPr>
          <w:sz w:val="28"/>
          <w:szCs w:val="28"/>
        </w:rPr>
        <w:t xml:space="preserve"> В нашей стране культура и народные </w:t>
      </w:r>
      <w:r>
        <w:rPr>
          <w:sz w:val="28"/>
          <w:szCs w:val="28"/>
        </w:rPr>
        <w:t xml:space="preserve">традиции имеют особое значение, </w:t>
      </w:r>
      <w:r w:rsidRPr="0067757A">
        <w:rPr>
          <w:sz w:val="28"/>
          <w:szCs w:val="28"/>
        </w:rPr>
        <w:t>ничуть не меньшее, чем наши бескрайние просторы и природные ресурсы.</w:t>
      </w:r>
    </w:p>
    <w:p w:rsidR="0067757A" w:rsidRPr="0067757A" w:rsidRDefault="0067757A" w:rsidP="0067757A">
      <w:pPr>
        <w:spacing w:line="360" w:lineRule="auto"/>
        <w:ind w:left="-127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Вед.</w:t>
      </w:r>
      <w:r w:rsidRPr="0067757A">
        <w:rPr>
          <w:b/>
          <w:bCs/>
          <w:sz w:val="28"/>
          <w:szCs w:val="28"/>
        </w:rPr>
        <w:t xml:space="preserve"> 1:</w:t>
      </w:r>
      <w:r w:rsidRPr="0067757A">
        <w:rPr>
          <w:sz w:val="28"/>
          <w:szCs w:val="28"/>
        </w:rPr>
        <w:t>  Россия - страна огромных богатств, но самым ценным является культура</w:t>
      </w:r>
      <w:r w:rsidRPr="0067757A">
        <w:rPr>
          <w:b/>
          <w:bCs/>
          <w:sz w:val="28"/>
          <w:szCs w:val="28"/>
        </w:rPr>
        <w:t>,</w:t>
      </w:r>
      <w:r w:rsidRPr="0067757A">
        <w:rPr>
          <w:sz w:val="28"/>
          <w:szCs w:val="28"/>
        </w:rPr>
        <w:t> ибо культура способствует взаимопониманию. А народы, которые понимают друг друга, всегда будут жить в дружбе и мире. </w:t>
      </w:r>
    </w:p>
    <w:p w:rsidR="0067757A" w:rsidRPr="0067757A" w:rsidRDefault="003B20B9" w:rsidP="0067757A">
      <w:pPr>
        <w:spacing w:line="360" w:lineRule="auto"/>
        <w:ind w:left="-127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Вед.</w:t>
      </w:r>
      <w:r w:rsidR="0067757A" w:rsidRPr="0067757A">
        <w:rPr>
          <w:b/>
          <w:bCs/>
          <w:sz w:val="28"/>
          <w:szCs w:val="28"/>
        </w:rPr>
        <w:t xml:space="preserve"> 2:</w:t>
      </w:r>
      <w:r>
        <w:rPr>
          <w:sz w:val="28"/>
          <w:szCs w:val="28"/>
        </w:rPr>
        <w:t> </w:t>
      </w:r>
      <w:r w:rsidR="0067757A" w:rsidRPr="0067757A">
        <w:rPr>
          <w:sz w:val="28"/>
          <w:szCs w:val="28"/>
        </w:rPr>
        <w:t xml:space="preserve"> Современная культура России - это, прежде всего, наша речь, наши праздники, наши </w:t>
      </w:r>
      <w:r>
        <w:rPr>
          <w:sz w:val="28"/>
          <w:szCs w:val="28"/>
        </w:rPr>
        <w:t>традиции.</w:t>
      </w:r>
    </w:p>
    <w:p w:rsidR="003B20B9" w:rsidRPr="003B20B9" w:rsidRDefault="00680127" w:rsidP="003B20B9">
      <w:pPr>
        <w:spacing w:line="360" w:lineRule="auto"/>
        <w:ind w:left="-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И мы объявляем </w:t>
      </w:r>
      <w:r w:rsidR="004D64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73190" w:rsidRPr="00573190">
        <w:rPr>
          <w:sz w:val="28"/>
          <w:szCs w:val="28"/>
        </w:rPr>
        <w:t xml:space="preserve">конкурс </w:t>
      </w:r>
      <w:r w:rsidR="003B20B9" w:rsidRPr="003B20B9">
        <w:rPr>
          <w:sz w:val="28"/>
          <w:szCs w:val="28"/>
        </w:rPr>
        <w:t xml:space="preserve"> «Народные традиц</w:t>
      </w:r>
      <w:r w:rsidR="003B20B9">
        <w:rPr>
          <w:sz w:val="28"/>
          <w:szCs w:val="28"/>
        </w:rPr>
        <w:t>ии – моя культура, моя история».</w:t>
      </w:r>
    </w:p>
    <w:p w:rsidR="00573190" w:rsidRPr="003B20B9" w:rsidRDefault="00573190" w:rsidP="003B20B9">
      <w:pPr>
        <w:spacing w:line="360" w:lineRule="auto"/>
        <w:ind w:left="-1276"/>
        <w:jc w:val="both"/>
        <w:rPr>
          <w:sz w:val="28"/>
          <w:szCs w:val="28"/>
        </w:rPr>
      </w:pPr>
    </w:p>
    <w:p w:rsidR="00680127" w:rsidRPr="00680127" w:rsidRDefault="00680127" w:rsidP="00680127">
      <w:pPr>
        <w:spacing w:line="360" w:lineRule="auto"/>
        <w:ind w:left="-1276"/>
        <w:rPr>
          <w:sz w:val="28"/>
          <w:szCs w:val="28"/>
        </w:rPr>
      </w:pPr>
      <w:r w:rsidRPr="00680127">
        <w:rPr>
          <w:sz w:val="28"/>
          <w:szCs w:val="28"/>
        </w:rPr>
        <w:t xml:space="preserve">1.На сцену приглашается  </w:t>
      </w:r>
      <w:r w:rsidR="00573190">
        <w:rPr>
          <w:sz w:val="28"/>
          <w:szCs w:val="28"/>
        </w:rPr>
        <w:t xml:space="preserve"> </w:t>
      </w:r>
      <w:r w:rsidR="00DD2003">
        <w:rPr>
          <w:sz w:val="28"/>
          <w:szCs w:val="28"/>
        </w:rPr>
        <w:t>Трошин Дмитрий</w:t>
      </w:r>
    </w:p>
    <w:p w:rsidR="00680127" w:rsidRPr="00680127" w:rsidRDefault="00680127" w:rsidP="00573190">
      <w:pPr>
        <w:spacing w:line="360" w:lineRule="auto"/>
        <w:ind w:left="-1276"/>
        <w:rPr>
          <w:sz w:val="28"/>
          <w:szCs w:val="28"/>
        </w:rPr>
      </w:pPr>
      <w:r w:rsidRPr="00680127">
        <w:rPr>
          <w:sz w:val="28"/>
          <w:szCs w:val="28"/>
        </w:rPr>
        <w:t xml:space="preserve">2. </w:t>
      </w:r>
      <w:r w:rsidR="00921E58">
        <w:rPr>
          <w:sz w:val="28"/>
          <w:szCs w:val="28"/>
        </w:rPr>
        <w:t xml:space="preserve">Вашему вниманию выступление    </w:t>
      </w:r>
      <w:proofErr w:type="spellStart"/>
      <w:r w:rsidR="00921E58">
        <w:rPr>
          <w:sz w:val="28"/>
          <w:szCs w:val="28"/>
        </w:rPr>
        <w:t>Банжаева</w:t>
      </w:r>
      <w:proofErr w:type="spellEnd"/>
      <w:r w:rsidR="00921E58">
        <w:rPr>
          <w:sz w:val="28"/>
          <w:szCs w:val="28"/>
        </w:rPr>
        <w:t xml:space="preserve"> Савелия</w:t>
      </w:r>
    </w:p>
    <w:p w:rsidR="00680127" w:rsidRDefault="00573190" w:rsidP="00680127">
      <w:pPr>
        <w:spacing w:line="360" w:lineRule="auto"/>
        <w:ind w:left="-1276"/>
        <w:rPr>
          <w:sz w:val="28"/>
          <w:szCs w:val="28"/>
        </w:rPr>
      </w:pPr>
      <w:r>
        <w:rPr>
          <w:sz w:val="28"/>
          <w:szCs w:val="28"/>
        </w:rPr>
        <w:t>3</w:t>
      </w:r>
      <w:r w:rsidR="00680127" w:rsidRPr="00680127">
        <w:rPr>
          <w:sz w:val="28"/>
          <w:szCs w:val="28"/>
        </w:rPr>
        <w:t xml:space="preserve">. На сцену приглашается     </w:t>
      </w:r>
      <w:r w:rsidR="00921E58">
        <w:rPr>
          <w:sz w:val="28"/>
          <w:szCs w:val="28"/>
        </w:rPr>
        <w:t>Черепанов Андрей</w:t>
      </w:r>
    </w:p>
    <w:p w:rsidR="003B20B9" w:rsidRPr="00680127" w:rsidRDefault="003B20B9" w:rsidP="00680127">
      <w:pPr>
        <w:spacing w:line="360" w:lineRule="auto"/>
        <w:ind w:left="-1276"/>
        <w:rPr>
          <w:sz w:val="28"/>
          <w:szCs w:val="28"/>
        </w:rPr>
      </w:pPr>
      <w:r>
        <w:rPr>
          <w:sz w:val="28"/>
          <w:szCs w:val="28"/>
        </w:rPr>
        <w:t>4. Предоставляем сцену Полищук Елизавете</w:t>
      </w:r>
    </w:p>
    <w:p w:rsidR="007614C3" w:rsidRPr="007614C3" w:rsidRDefault="00573190" w:rsidP="004D6423">
      <w:pPr>
        <w:spacing w:line="360" w:lineRule="auto"/>
        <w:ind w:left="-127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6C7640" w:rsidRDefault="006C7640" w:rsidP="00762B52">
      <w:pPr>
        <w:spacing w:line="360" w:lineRule="auto"/>
        <w:ind w:left="-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  Друзья, это было последнее состязание, через несколько минут мы узнаем результаты конкурса.  </w:t>
      </w:r>
      <w:r w:rsidR="00404472">
        <w:rPr>
          <w:sz w:val="28"/>
          <w:szCs w:val="28"/>
        </w:rPr>
        <w:t xml:space="preserve"> </w:t>
      </w:r>
    </w:p>
    <w:p w:rsidR="00F27792" w:rsidRPr="00F27792" w:rsidRDefault="00F27792" w:rsidP="00F27792">
      <w:pPr>
        <w:spacing w:line="360" w:lineRule="auto"/>
        <w:ind w:left="-1276"/>
        <w:jc w:val="both"/>
        <w:rPr>
          <w:sz w:val="28"/>
          <w:szCs w:val="28"/>
        </w:rPr>
      </w:pPr>
      <w:r w:rsidRPr="00F27792">
        <w:rPr>
          <w:sz w:val="28"/>
          <w:szCs w:val="28"/>
        </w:rPr>
        <w:t xml:space="preserve">Вед.   А для вас поет </w:t>
      </w:r>
      <w:r w:rsidR="004445A0">
        <w:rPr>
          <w:sz w:val="28"/>
          <w:szCs w:val="28"/>
        </w:rPr>
        <w:t xml:space="preserve"> </w:t>
      </w:r>
      <w:r w:rsidR="00E5693E">
        <w:rPr>
          <w:sz w:val="28"/>
          <w:szCs w:val="28"/>
        </w:rPr>
        <w:t>Елизавета Андреева</w:t>
      </w:r>
    </w:p>
    <w:p w:rsidR="00F27792" w:rsidRPr="004445A0" w:rsidRDefault="00F27792" w:rsidP="004445A0">
      <w:pPr>
        <w:spacing w:line="360" w:lineRule="auto"/>
        <w:ind w:left="-1276"/>
        <w:jc w:val="both"/>
        <w:rPr>
          <w:b/>
          <w:sz w:val="28"/>
          <w:szCs w:val="28"/>
        </w:rPr>
      </w:pPr>
      <w:r w:rsidRPr="00F27792">
        <w:rPr>
          <w:b/>
          <w:sz w:val="28"/>
          <w:szCs w:val="28"/>
        </w:rPr>
        <w:t>Вед</w:t>
      </w:r>
      <w:proofErr w:type="gramStart"/>
      <w:r w:rsidRPr="00F27792">
        <w:rPr>
          <w:b/>
          <w:sz w:val="28"/>
          <w:szCs w:val="28"/>
        </w:rPr>
        <w:t>.</w:t>
      </w:r>
      <w:proofErr w:type="gramEnd"/>
      <w:r w:rsidRPr="00F27792">
        <w:rPr>
          <w:b/>
          <w:sz w:val="28"/>
          <w:szCs w:val="28"/>
        </w:rPr>
        <w:t xml:space="preserve">   </w:t>
      </w:r>
      <w:proofErr w:type="gramStart"/>
      <w:r w:rsidRPr="00F27792">
        <w:rPr>
          <w:b/>
          <w:sz w:val="28"/>
          <w:szCs w:val="28"/>
        </w:rPr>
        <w:t>в</w:t>
      </w:r>
      <w:proofErr w:type="gramEnd"/>
      <w:r w:rsidRPr="00F27792">
        <w:rPr>
          <w:b/>
          <w:sz w:val="28"/>
          <w:szCs w:val="28"/>
        </w:rPr>
        <w:t>стречайте</w:t>
      </w:r>
    </w:p>
    <w:p w:rsidR="001E7E11" w:rsidRPr="004445A0" w:rsidRDefault="00F27792" w:rsidP="004445A0">
      <w:pPr>
        <w:spacing w:line="360" w:lineRule="auto"/>
        <w:ind w:left="-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0A22">
        <w:rPr>
          <w:sz w:val="28"/>
          <w:szCs w:val="28"/>
        </w:rPr>
        <w:t xml:space="preserve">Вед. </w:t>
      </w:r>
      <w:r w:rsidR="007614C3">
        <w:rPr>
          <w:sz w:val="28"/>
          <w:szCs w:val="28"/>
        </w:rPr>
        <w:t>Дорогие друзья, пришло время узнать итоги конкурсных этапов, предшествующих финалу</w:t>
      </w:r>
      <w:r w:rsidR="004445A0">
        <w:rPr>
          <w:sz w:val="28"/>
          <w:szCs w:val="28"/>
        </w:rPr>
        <w:t xml:space="preserve">  </w:t>
      </w:r>
      <w:r w:rsidR="001B36E5" w:rsidRPr="004E246E">
        <w:rPr>
          <w:sz w:val="28"/>
          <w:szCs w:val="28"/>
        </w:rPr>
        <w:t>(результаты   на слайде)</w:t>
      </w:r>
      <w:r w:rsidR="001B36E5">
        <w:rPr>
          <w:sz w:val="28"/>
          <w:szCs w:val="28"/>
        </w:rPr>
        <w:t>.</w:t>
      </w:r>
    </w:p>
    <w:p w:rsidR="007E6110" w:rsidRDefault="007E6110" w:rsidP="00762B52">
      <w:pPr>
        <w:shd w:val="clear" w:color="auto" w:fill="FFFFFF"/>
        <w:spacing w:before="310" w:line="360" w:lineRule="auto"/>
        <w:ind w:left="-1276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2F4573">
        <w:rPr>
          <w:sz w:val="28"/>
          <w:szCs w:val="28"/>
        </w:rPr>
        <w:t>Наконец,</w:t>
      </w:r>
      <w:r w:rsidR="001B36E5">
        <w:rPr>
          <w:sz w:val="28"/>
          <w:szCs w:val="28"/>
        </w:rPr>
        <w:t xml:space="preserve"> м</w:t>
      </w:r>
      <w:r>
        <w:rPr>
          <w:sz w:val="28"/>
          <w:szCs w:val="28"/>
        </w:rPr>
        <w:t>ы приступаем к самой волнующей и приятной процедуре – объявлению итогов конкурса.</w:t>
      </w:r>
    </w:p>
    <w:p w:rsidR="00762B52" w:rsidRDefault="007E6110" w:rsidP="00762B52">
      <w:pPr>
        <w:shd w:val="clear" w:color="auto" w:fill="FFFFFF"/>
        <w:spacing w:before="310" w:line="360" w:lineRule="auto"/>
        <w:ind w:left="-1276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D9618F" w:rsidRPr="00482BDA">
        <w:rPr>
          <w:sz w:val="28"/>
          <w:szCs w:val="28"/>
        </w:rPr>
        <w:t xml:space="preserve"> </w:t>
      </w:r>
      <w:r w:rsidR="006C7640">
        <w:rPr>
          <w:sz w:val="28"/>
          <w:szCs w:val="28"/>
        </w:rPr>
        <w:t xml:space="preserve">Под нескончаемые </w:t>
      </w:r>
      <w:r w:rsidR="00762B52">
        <w:rPr>
          <w:sz w:val="28"/>
          <w:szCs w:val="28"/>
        </w:rPr>
        <w:t>аплодисменты п</w:t>
      </w:r>
      <w:r w:rsidR="00D9618F" w:rsidRPr="00482BDA">
        <w:rPr>
          <w:sz w:val="28"/>
          <w:szCs w:val="28"/>
        </w:rPr>
        <w:t>риглаша</w:t>
      </w:r>
      <w:r>
        <w:rPr>
          <w:sz w:val="28"/>
          <w:szCs w:val="28"/>
        </w:rPr>
        <w:t>ем</w:t>
      </w:r>
      <w:r w:rsidR="00D9618F" w:rsidRPr="00482BDA">
        <w:rPr>
          <w:sz w:val="28"/>
          <w:szCs w:val="28"/>
        </w:rPr>
        <w:t xml:space="preserve"> конкурсантов  подняться на сцену. </w:t>
      </w:r>
    </w:p>
    <w:p w:rsidR="00A715ED" w:rsidRDefault="00762B52" w:rsidP="00A715ED">
      <w:pPr>
        <w:shd w:val="clear" w:color="auto" w:fill="FFFFFF"/>
        <w:spacing w:before="310" w:line="360" w:lineRule="auto"/>
        <w:ind w:left="-1276"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="00D9618F" w:rsidRPr="00482BDA">
        <w:rPr>
          <w:sz w:val="28"/>
          <w:szCs w:val="28"/>
        </w:rPr>
        <w:t>Слово для</w:t>
      </w:r>
      <w:r>
        <w:rPr>
          <w:sz w:val="28"/>
          <w:szCs w:val="28"/>
        </w:rPr>
        <w:t xml:space="preserve"> подведения итогов конкурса и</w:t>
      </w:r>
      <w:r w:rsidR="00D9618F" w:rsidRPr="00482BDA">
        <w:rPr>
          <w:sz w:val="28"/>
          <w:szCs w:val="28"/>
        </w:rPr>
        <w:t xml:space="preserve"> награждения предоставляется</w:t>
      </w:r>
      <w:r w:rsidR="00A336F4">
        <w:rPr>
          <w:sz w:val="28"/>
          <w:szCs w:val="28"/>
        </w:rPr>
        <w:t xml:space="preserve"> </w:t>
      </w:r>
      <w:r w:rsidR="00A715ED">
        <w:rPr>
          <w:sz w:val="28"/>
          <w:szCs w:val="28"/>
        </w:rPr>
        <w:t xml:space="preserve"> </w:t>
      </w:r>
      <w:r w:rsidR="004445A0">
        <w:rPr>
          <w:sz w:val="28"/>
          <w:szCs w:val="28"/>
        </w:rPr>
        <w:t xml:space="preserve"> </w:t>
      </w:r>
      <w:r w:rsidR="00E5693E">
        <w:rPr>
          <w:sz w:val="28"/>
          <w:szCs w:val="28"/>
        </w:rPr>
        <w:t>председателю жюри, главе Пограничного муниципального округа, Александрову Олегу Александровичу</w:t>
      </w:r>
    </w:p>
    <w:p w:rsidR="00CD522A" w:rsidRPr="007E6110" w:rsidRDefault="00D9618F" w:rsidP="00A336F4">
      <w:pPr>
        <w:shd w:val="clear" w:color="auto" w:fill="FFFFFF"/>
        <w:spacing w:before="310" w:line="360" w:lineRule="auto"/>
        <w:ind w:left="-1276" w:right="-5"/>
        <w:jc w:val="both"/>
        <w:rPr>
          <w:sz w:val="28"/>
          <w:szCs w:val="28"/>
        </w:rPr>
      </w:pPr>
      <w:r w:rsidRPr="00482BDA">
        <w:rPr>
          <w:sz w:val="28"/>
          <w:szCs w:val="28"/>
        </w:rPr>
        <w:t xml:space="preserve">  </w:t>
      </w:r>
      <w:r w:rsidR="00E5693E">
        <w:rPr>
          <w:sz w:val="28"/>
          <w:szCs w:val="28"/>
        </w:rPr>
        <w:t xml:space="preserve"> </w:t>
      </w:r>
    </w:p>
    <w:p w:rsidR="007E6110" w:rsidRDefault="00EB5D9D" w:rsidP="00762B52">
      <w:pPr>
        <w:spacing w:line="360" w:lineRule="auto"/>
        <w:ind w:left="-1276"/>
        <w:jc w:val="both"/>
        <w:rPr>
          <w:sz w:val="24"/>
          <w:szCs w:val="24"/>
        </w:rPr>
      </w:pPr>
      <w:r w:rsidRPr="00EB5D9D">
        <w:rPr>
          <w:sz w:val="24"/>
          <w:szCs w:val="24"/>
        </w:rPr>
        <w:t xml:space="preserve">                                               (награждение)</w:t>
      </w:r>
    </w:p>
    <w:p w:rsidR="003B20B9" w:rsidRDefault="003B20B9" w:rsidP="00762B52">
      <w:pPr>
        <w:spacing w:line="360" w:lineRule="auto"/>
        <w:ind w:left="-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Вед. </w:t>
      </w:r>
      <w:r w:rsidRPr="003B20B9">
        <w:rPr>
          <w:sz w:val="28"/>
          <w:szCs w:val="28"/>
        </w:rPr>
        <w:t xml:space="preserve">Мы поздравляем всех участников конкурса, желаем успехов и достижений ваших целей. </w:t>
      </w:r>
    </w:p>
    <w:p w:rsidR="003B20B9" w:rsidRDefault="003B20B9" w:rsidP="003B20B9">
      <w:pPr>
        <w:spacing w:line="360" w:lineRule="auto"/>
        <w:ind w:left="-1276"/>
        <w:jc w:val="both"/>
        <w:rPr>
          <w:sz w:val="28"/>
          <w:szCs w:val="28"/>
        </w:rPr>
      </w:pPr>
      <w:r>
        <w:rPr>
          <w:sz w:val="28"/>
          <w:szCs w:val="28"/>
        </w:rPr>
        <w:t>Вед. А слово представляется победителю конкурса «Ученик года 2022».</w:t>
      </w:r>
    </w:p>
    <w:p w:rsidR="003B20B9" w:rsidRDefault="003B20B9" w:rsidP="003B20B9">
      <w:pPr>
        <w:spacing w:line="360" w:lineRule="auto"/>
        <w:ind w:left="-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Вед. Еще раз поздравляем всех конкурсантов.</w:t>
      </w:r>
    </w:p>
    <w:p w:rsidR="003B20B9" w:rsidRDefault="003B20B9" w:rsidP="003B20B9">
      <w:pPr>
        <w:spacing w:line="360" w:lineRule="auto"/>
        <w:ind w:left="-1276"/>
        <w:jc w:val="both"/>
        <w:rPr>
          <w:b/>
          <w:bCs/>
          <w:sz w:val="28"/>
          <w:szCs w:val="28"/>
        </w:rPr>
      </w:pPr>
      <w:r w:rsidRPr="003B20B9">
        <w:rPr>
          <w:sz w:val="28"/>
          <w:szCs w:val="28"/>
        </w:rPr>
        <w:t>Творите, дерзайте, зажигайтесь новыми идеями, воплощайте их смело в жизнь!</w:t>
      </w:r>
      <w:r w:rsidRPr="003B20B9">
        <w:rPr>
          <w:b/>
          <w:bCs/>
          <w:sz w:val="28"/>
          <w:szCs w:val="28"/>
        </w:rPr>
        <w:t> </w:t>
      </w:r>
    </w:p>
    <w:p w:rsidR="007E6110" w:rsidRDefault="003B20B9" w:rsidP="003B20B9">
      <w:pPr>
        <w:spacing w:line="360" w:lineRule="auto"/>
        <w:ind w:left="-127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Вед. </w:t>
      </w:r>
      <w:r w:rsidRPr="003B20B9">
        <w:rPr>
          <w:sz w:val="28"/>
          <w:szCs w:val="28"/>
        </w:rPr>
        <w:t>На этом наш праздник интеллекта, творчества и ума подошёл к концу.</w:t>
      </w:r>
    </w:p>
    <w:p w:rsidR="001E25F0" w:rsidRPr="001E25F0" w:rsidRDefault="001E25F0" w:rsidP="001E25F0">
      <w:pPr>
        <w:spacing w:line="360" w:lineRule="auto"/>
        <w:ind w:left="-1276"/>
        <w:jc w:val="both"/>
        <w:rPr>
          <w:b/>
          <w:bCs/>
          <w:sz w:val="28"/>
          <w:szCs w:val="28"/>
        </w:rPr>
      </w:pPr>
      <w:r w:rsidRPr="001E25F0">
        <w:rPr>
          <w:sz w:val="28"/>
          <w:szCs w:val="28"/>
        </w:rPr>
        <w:t>Вед.</w:t>
      </w:r>
      <w:r w:rsidRPr="001E25F0">
        <w:rPr>
          <w:b/>
          <w:bCs/>
          <w:spacing w:val="-2"/>
          <w:sz w:val="28"/>
          <w:szCs w:val="28"/>
        </w:rPr>
        <w:t xml:space="preserve"> </w:t>
      </w:r>
      <w:r w:rsidRPr="001E25F0">
        <w:rPr>
          <w:b/>
          <w:bCs/>
          <w:sz w:val="28"/>
          <w:szCs w:val="28"/>
        </w:rPr>
        <w:t>До свидания. До новых встреч!</w:t>
      </w:r>
    </w:p>
    <w:p w:rsidR="001E25F0" w:rsidRDefault="001E25F0" w:rsidP="00762B52">
      <w:pPr>
        <w:spacing w:line="360" w:lineRule="auto"/>
        <w:ind w:left="-1276"/>
        <w:jc w:val="both"/>
        <w:rPr>
          <w:sz w:val="28"/>
          <w:szCs w:val="28"/>
        </w:rPr>
      </w:pPr>
    </w:p>
    <w:p w:rsidR="001E25F0" w:rsidRDefault="001E25F0" w:rsidP="00762B52">
      <w:pPr>
        <w:spacing w:line="360" w:lineRule="auto"/>
        <w:ind w:left="-1276"/>
        <w:jc w:val="both"/>
        <w:rPr>
          <w:sz w:val="28"/>
          <w:szCs w:val="28"/>
        </w:rPr>
      </w:pPr>
    </w:p>
    <w:p w:rsidR="00A0099C" w:rsidRDefault="00A0099C" w:rsidP="00762B52">
      <w:pPr>
        <w:spacing w:line="360" w:lineRule="auto"/>
        <w:ind w:left="-1276"/>
        <w:jc w:val="both"/>
        <w:rPr>
          <w:sz w:val="28"/>
          <w:szCs w:val="28"/>
        </w:rPr>
      </w:pPr>
    </w:p>
    <w:p w:rsidR="001E25F0" w:rsidRDefault="001E25F0" w:rsidP="00762B52">
      <w:pPr>
        <w:spacing w:line="360" w:lineRule="auto"/>
        <w:ind w:left="-1276"/>
        <w:jc w:val="both"/>
        <w:rPr>
          <w:sz w:val="28"/>
          <w:szCs w:val="28"/>
        </w:rPr>
      </w:pPr>
    </w:p>
    <w:p w:rsidR="001E25F0" w:rsidRDefault="001E25F0" w:rsidP="00762B52">
      <w:pPr>
        <w:spacing w:line="360" w:lineRule="auto"/>
        <w:ind w:left="-1276"/>
        <w:jc w:val="both"/>
        <w:rPr>
          <w:sz w:val="28"/>
          <w:szCs w:val="28"/>
        </w:rPr>
      </w:pPr>
    </w:p>
    <w:p w:rsidR="001E25F0" w:rsidRDefault="001E25F0" w:rsidP="00762B52">
      <w:pPr>
        <w:spacing w:line="360" w:lineRule="auto"/>
        <w:ind w:left="-1276"/>
        <w:jc w:val="both"/>
        <w:rPr>
          <w:sz w:val="28"/>
          <w:szCs w:val="28"/>
        </w:rPr>
      </w:pPr>
    </w:p>
    <w:p w:rsidR="001E25F0" w:rsidRPr="000333ED" w:rsidRDefault="001E25F0" w:rsidP="00762B52">
      <w:pPr>
        <w:spacing w:line="360" w:lineRule="auto"/>
        <w:ind w:left="-1276"/>
        <w:jc w:val="both"/>
        <w:rPr>
          <w:sz w:val="40"/>
          <w:szCs w:val="40"/>
        </w:rPr>
      </w:pPr>
    </w:p>
    <w:p w:rsidR="003565EA" w:rsidRPr="000333ED" w:rsidRDefault="000333ED" w:rsidP="00921E58">
      <w:pPr>
        <w:rPr>
          <w:sz w:val="40"/>
          <w:szCs w:val="40"/>
        </w:rPr>
      </w:pPr>
      <w:r w:rsidRPr="000333ED">
        <w:rPr>
          <w:sz w:val="40"/>
          <w:szCs w:val="40"/>
        </w:rPr>
        <w:t>Черепанов – победитель</w:t>
      </w:r>
    </w:p>
    <w:p w:rsidR="000333ED" w:rsidRPr="000333ED" w:rsidRDefault="000333ED" w:rsidP="00921E58">
      <w:pPr>
        <w:rPr>
          <w:sz w:val="40"/>
          <w:szCs w:val="40"/>
        </w:rPr>
      </w:pPr>
      <w:proofErr w:type="spellStart"/>
      <w:r w:rsidRPr="000333ED">
        <w:rPr>
          <w:sz w:val="40"/>
          <w:szCs w:val="40"/>
        </w:rPr>
        <w:t>Банжаев</w:t>
      </w:r>
      <w:proofErr w:type="spellEnd"/>
      <w:r w:rsidRPr="000333ED">
        <w:rPr>
          <w:sz w:val="40"/>
          <w:szCs w:val="40"/>
        </w:rPr>
        <w:t xml:space="preserve"> – Уверенный взгляд в будущее</w:t>
      </w:r>
    </w:p>
    <w:p w:rsidR="000333ED" w:rsidRPr="000333ED" w:rsidRDefault="000333ED" w:rsidP="00921E58">
      <w:pPr>
        <w:rPr>
          <w:sz w:val="40"/>
          <w:szCs w:val="40"/>
        </w:rPr>
      </w:pPr>
      <w:r w:rsidRPr="000333ED">
        <w:rPr>
          <w:sz w:val="40"/>
          <w:szCs w:val="40"/>
        </w:rPr>
        <w:t>Трошин – Лидер года</w:t>
      </w:r>
    </w:p>
    <w:p w:rsidR="000333ED" w:rsidRPr="000333ED" w:rsidRDefault="000333ED" w:rsidP="00921E58">
      <w:pPr>
        <w:rPr>
          <w:sz w:val="40"/>
          <w:szCs w:val="40"/>
        </w:rPr>
      </w:pPr>
      <w:r w:rsidRPr="000333ED">
        <w:rPr>
          <w:sz w:val="40"/>
          <w:szCs w:val="40"/>
        </w:rPr>
        <w:t>Полищук – Успешный дебют</w:t>
      </w:r>
      <w:bookmarkStart w:id="0" w:name="_GoBack"/>
      <w:bookmarkEnd w:id="0"/>
    </w:p>
    <w:sectPr w:rsidR="000333ED" w:rsidRPr="000333ED" w:rsidSect="00E56F4A">
      <w:headerReference w:type="default" r:id="rId10"/>
      <w:pgSz w:w="11906" w:h="16838"/>
      <w:pgMar w:top="1134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0BC" w:rsidRDefault="000070BC" w:rsidP="007322FA">
      <w:r>
        <w:separator/>
      </w:r>
    </w:p>
  </w:endnote>
  <w:endnote w:type="continuationSeparator" w:id="0">
    <w:p w:rsidR="000070BC" w:rsidRDefault="000070BC" w:rsidP="0073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Gabriola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0BC" w:rsidRDefault="000070BC" w:rsidP="007322FA">
      <w:r>
        <w:separator/>
      </w:r>
    </w:p>
  </w:footnote>
  <w:footnote w:type="continuationSeparator" w:id="0">
    <w:p w:rsidR="000070BC" w:rsidRDefault="000070BC" w:rsidP="00732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4645"/>
      <w:docPartObj>
        <w:docPartGallery w:val="Page Numbers (Top of Page)"/>
        <w:docPartUnique/>
      </w:docPartObj>
    </w:sdtPr>
    <w:sdtEndPr/>
    <w:sdtContent>
      <w:p w:rsidR="007322FA" w:rsidRDefault="003577A0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97DB6EC" wp14:editId="36DF331B">
                  <wp:simplePos x="0" y="0"/>
                  <wp:positionH relativeFrom="margin">
                    <wp:align>center</wp:align>
                  </wp:positionH>
                  <wp:positionV relativeFrom="topMargin">
                    <wp:align>center</wp:align>
                  </wp:positionV>
                  <wp:extent cx="626745" cy="626745"/>
                  <wp:effectExtent l="0" t="0" r="1905" b="1905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26745" cy="626745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1F2" w:rsidRDefault="00F14FBB">
                              <w:pPr>
                                <w:pStyle w:val="a7"/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0333ED" w:rsidRPr="000333ED">
                                <w:rPr>
                                  <w:b/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8</w:t>
                              </w:r>
                              <w:r>
                                <w:rPr>
                                  <w:b/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26" style="position:absolute;margin-left:0;margin-top:0;width:49.35pt;height:49.3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" o:allowincell="f" fillcolor="#365f91 [2404]" stroked="f">
                  <v:textbox>
                    <w:txbxContent>
                      <w:p w:rsidR="001321F2" w:rsidRDefault="00F14FBB">
                        <w:pPr>
                          <w:pStyle w:val="a7"/>
                          <w:jc w:val="center"/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0333ED" w:rsidRPr="000333ED">
                          <w:rPr>
                            <w:b/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8</w:t>
                        </w:r>
                        <w:r>
                          <w:rPr>
                            <w:b/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75F44"/>
    <w:multiLevelType w:val="hybridMultilevel"/>
    <w:tmpl w:val="07160FC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3F2D5A41"/>
    <w:multiLevelType w:val="hybridMultilevel"/>
    <w:tmpl w:val="757CA5B6"/>
    <w:lvl w:ilvl="0" w:tplc="4C0E1D16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297B6B"/>
    <w:multiLevelType w:val="hybridMultilevel"/>
    <w:tmpl w:val="08E0D0E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5E203A65"/>
    <w:multiLevelType w:val="hybridMultilevel"/>
    <w:tmpl w:val="0C0A580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5EE42890"/>
    <w:multiLevelType w:val="hybridMultilevel"/>
    <w:tmpl w:val="C0540E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8F"/>
    <w:rsid w:val="000070BC"/>
    <w:rsid w:val="000305E4"/>
    <w:rsid w:val="000333ED"/>
    <w:rsid w:val="000445C2"/>
    <w:rsid w:val="0006232D"/>
    <w:rsid w:val="00065624"/>
    <w:rsid w:val="000872E7"/>
    <w:rsid w:val="00087C19"/>
    <w:rsid w:val="00097FA2"/>
    <w:rsid w:val="000A1DC1"/>
    <w:rsid w:val="000C1300"/>
    <w:rsid w:val="000C1FCC"/>
    <w:rsid w:val="000C6F7E"/>
    <w:rsid w:val="000E345E"/>
    <w:rsid w:val="000E4C03"/>
    <w:rsid w:val="000F1D66"/>
    <w:rsid w:val="000F53D7"/>
    <w:rsid w:val="00103B62"/>
    <w:rsid w:val="00113F7D"/>
    <w:rsid w:val="001179AC"/>
    <w:rsid w:val="001321F2"/>
    <w:rsid w:val="00140074"/>
    <w:rsid w:val="00147AA4"/>
    <w:rsid w:val="00161EF7"/>
    <w:rsid w:val="00165B03"/>
    <w:rsid w:val="0018222F"/>
    <w:rsid w:val="001919BC"/>
    <w:rsid w:val="001927A6"/>
    <w:rsid w:val="001941D1"/>
    <w:rsid w:val="001B36E5"/>
    <w:rsid w:val="001C319C"/>
    <w:rsid w:val="001E25F0"/>
    <w:rsid w:val="001E2854"/>
    <w:rsid w:val="001E3BCD"/>
    <w:rsid w:val="001E7E11"/>
    <w:rsid w:val="001F34EA"/>
    <w:rsid w:val="0020568E"/>
    <w:rsid w:val="00206560"/>
    <w:rsid w:val="00224FA9"/>
    <w:rsid w:val="00255DFA"/>
    <w:rsid w:val="00263191"/>
    <w:rsid w:val="00263DCB"/>
    <w:rsid w:val="0027290F"/>
    <w:rsid w:val="00273195"/>
    <w:rsid w:val="0027321B"/>
    <w:rsid w:val="00280DF3"/>
    <w:rsid w:val="00285F2A"/>
    <w:rsid w:val="00292887"/>
    <w:rsid w:val="002A326E"/>
    <w:rsid w:val="002A55A5"/>
    <w:rsid w:val="002C6548"/>
    <w:rsid w:val="002D3809"/>
    <w:rsid w:val="002D3898"/>
    <w:rsid w:val="002E5C63"/>
    <w:rsid w:val="002E5F95"/>
    <w:rsid w:val="002F18EF"/>
    <w:rsid w:val="002F4573"/>
    <w:rsid w:val="00301997"/>
    <w:rsid w:val="00311034"/>
    <w:rsid w:val="003139EE"/>
    <w:rsid w:val="00313FC3"/>
    <w:rsid w:val="0032060A"/>
    <w:rsid w:val="00330EE4"/>
    <w:rsid w:val="003314AE"/>
    <w:rsid w:val="003344EC"/>
    <w:rsid w:val="00346D24"/>
    <w:rsid w:val="003565EA"/>
    <w:rsid w:val="003577A0"/>
    <w:rsid w:val="00362C27"/>
    <w:rsid w:val="00364BBA"/>
    <w:rsid w:val="0037299E"/>
    <w:rsid w:val="00380E06"/>
    <w:rsid w:val="0038320A"/>
    <w:rsid w:val="003B20B9"/>
    <w:rsid w:val="003B3E08"/>
    <w:rsid w:val="003C7613"/>
    <w:rsid w:val="003E5763"/>
    <w:rsid w:val="003F263F"/>
    <w:rsid w:val="00404472"/>
    <w:rsid w:val="004104EA"/>
    <w:rsid w:val="004234BD"/>
    <w:rsid w:val="0044426A"/>
    <w:rsid w:val="004445A0"/>
    <w:rsid w:val="0045246B"/>
    <w:rsid w:val="004524D4"/>
    <w:rsid w:val="00453997"/>
    <w:rsid w:val="00463BC7"/>
    <w:rsid w:val="00471F8B"/>
    <w:rsid w:val="00482BDA"/>
    <w:rsid w:val="00491DDA"/>
    <w:rsid w:val="004A5501"/>
    <w:rsid w:val="004B3D72"/>
    <w:rsid w:val="004D6423"/>
    <w:rsid w:val="004E709F"/>
    <w:rsid w:val="0050304C"/>
    <w:rsid w:val="005030D1"/>
    <w:rsid w:val="00514B59"/>
    <w:rsid w:val="0051551E"/>
    <w:rsid w:val="00521F3E"/>
    <w:rsid w:val="00542F8C"/>
    <w:rsid w:val="005448A2"/>
    <w:rsid w:val="005605D6"/>
    <w:rsid w:val="005626ED"/>
    <w:rsid w:val="005646E6"/>
    <w:rsid w:val="00573190"/>
    <w:rsid w:val="005754C2"/>
    <w:rsid w:val="005A1A86"/>
    <w:rsid w:val="005C67D8"/>
    <w:rsid w:val="005D42FD"/>
    <w:rsid w:val="005F3C3D"/>
    <w:rsid w:val="005F4217"/>
    <w:rsid w:val="006023D3"/>
    <w:rsid w:val="00612D15"/>
    <w:rsid w:val="006156F4"/>
    <w:rsid w:val="00632254"/>
    <w:rsid w:val="00637D41"/>
    <w:rsid w:val="00656469"/>
    <w:rsid w:val="00661D57"/>
    <w:rsid w:val="00664156"/>
    <w:rsid w:val="0067757A"/>
    <w:rsid w:val="006776D2"/>
    <w:rsid w:val="00680127"/>
    <w:rsid w:val="00684D0C"/>
    <w:rsid w:val="00686DD3"/>
    <w:rsid w:val="00694321"/>
    <w:rsid w:val="006A3A1E"/>
    <w:rsid w:val="006C384D"/>
    <w:rsid w:val="006C7640"/>
    <w:rsid w:val="006D29F1"/>
    <w:rsid w:val="006E322D"/>
    <w:rsid w:val="006F085E"/>
    <w:rsid w:val="00705B76"/>
    <w:rsid w:val="007151FD"/>
    <w:rsid w:val="007152F0"/>
    <w:rsid w:val="007204BC"/>
    <w:rsid w:val="007322FA"/>
    <w:rsid w:val="00741BDD"/>
    <w:rsid w:val="00745868"/>
    <w:rsid w:val="007614C3"/>
    <w:rsid w:val="00762B52"/>
    <w:rsid w:val="00765247"/>
    <w:rsid w:val="00787696"/>
    <w:rsid w:val="007B275D"/>
    <w:rsid w:val="007C5DA2"/>
    <w:rsid w:val="007C6AC1"/>
    <w:rsid w:val="007C6B64"/>
    <w:rsid w:val="007D78C6"/>
    <w:rsid w:val="007E6110"/>
    <w:rsid w:val="008162ED"/>
    <w:rsid w:val="008267E8"/>
    <w:rsid w:val="00826BE2"/>
    <w:rsid w:val="008328AC"/>
    <w:rsid w:val="00834646"/>
    <w:rsid w:val="00862452"/>
    <w:rsid w:val="00877FBD"/>
    <w:rsid w:val="008B12D7"/>
    <w:rsid w:val="008B43B1"/>
    <w:rsid w:val="008C0EDD"/>
    <w:rsid w:val="008F214D"/>
    <w:rsid w:val="008F4050"/>
    <w:rsid w:val="008F5C01"/>
    <w:rsid w:val="00900D56"/>
    <w:rsid w:val="0091275F"/>
    <w:rsid w:val="00921D19"/>
    <w:rsid w:val="00921E58"/>
    <w:rsid w:val="00922C65"/>
    <w:rsid w:val="009345A8"/>
    <w:rsid w:val="0094038A"/>
    <w:rsid w:val="0094215E"/>
    <w:rsid w:val="009621C9"/>
    <w:rsid w:val="009670F3"/>
    <w:rsid w:val="00967CD9"/>
    <w:rsid w:val="009B6264"/>
    <w:rsid w:val="009B6BB2"/>
    <w:rsid w:val="009D1D62"/>
    <w:rsid w:val="009D46E0"/>
    <w:rsid w:val="009D5DDD"/>
    <w:rsid w:val="009F20C3"/>
    <w:rsid w:val="009F6DD9"/>
    <w:rsid w:val="00A0099C"/>
    <w:rsid w:val="00A13DF6"/>
    <w:rsid w:val="00A336F4"/>
    <w:rsid w:val="00A357A0"/>
    <w:rsid w:val="00A43807"/>
    <w:rsid w:val="00A47196"/>
    <w:rsid w:val="00A51BBF"/>
    <w:rsid w:val="00A57F59"/>
    <w:rsid w:val="00A715ED"/>
    <w:rsid w:val="00A9196A"/>
    <w:rsid w:val="00AB03B6"/>
    <w:rsid w:val="00AB3072"/>
    <w:rsid w:val="00AB33C7"/>
    <w:rsid w:val="00AE59E4"/>
    <w:rsid w:val="00AF06F2"/>
    <w:rsid w:val="00AF2371"/>
    <w:rsid w:val="00AF51AA"/>
    <w:rsid w:val="00B029C9"/>
    <w:rsid w:val="00B1093E"/>
    <w:rsid w:val="00B12829"/>
    <w:rsid w:val="00B1401A"/>
    <w:rsid w:val="00B31261"/>
    <w:rsid w:val="00B35871"/>
    <w:rsid w:val="00B405E2"/>
    <w:rsid w:val="00B55DCA"/>
    <w:rsid w:val="00B632B5"/>
    <w:rsid w:val="00B74855"/>
    <w:rsid w:val="00B74C7A"/>
    <w:rsid w:val="00B83588"/>
    <w:rsid w:val="00BB2011"/>
    <w:rsid w:val="00BC59BD"/>
    <w:rsid w:val="00BD2901"/>
    <w:rsid w:val="00BD6B84"/>
    <w:rsid w:val="00BE452D"/>
    <w:rsid w:val="00BF0F5A"/>
    <w:rsid w:val="00BF3E0F"/>
    <w:rsid w:val="00C12F4F"/>
    <w:rsid w:val="00C156D0"/>
    <w:rsid w:val="00C230D5"/>
    <w:rsid w:val="00C44172"/>
    <w:rsid w:val="00C65F81"/>
    <w:rsid w:val="00C66BF4"/>
    <w:rsid w:val="00C80A22"/>
    <w:rsid w:val="00CA08E0"/>
    <w:rsid w:val="00CB09E6"/>
    <w:rsid w:val="00CB501E"/>
    <w:rsid w:val="00CB77AE"/>
    <w:rsid w:val="00CD522A"/>
    <w:rsid w:val="00CE12F8"/>
    <w:rsid w:val="00CF6D0A"/>
    <w:rsid w:val="00D0170A"/>
    <w:rsid w:val="00D27475"/>
    <w:rsid w:val="00D61DB7"/>
    <w:rsid w:val="00D656BA"/>
    <w:rsid w:val="00D65C58"/>
    <w:rsid w:val="00D9618F"/>
    <w:rsid w:val="00DA42EB"/>
    <w:rsid w:val="00DA7E39"/>
    <w:rsid w:val="00DB00AF"/>
    <w:rsid w:val="00DB1F68"/>
    <w:rsid w:val="00DC5609"/>
    <w:rsid w:val="00DD2003"/>
    <w:rsid w:val="00DD26DF"/>
    <w:rsid w:val="00DD2D8E"/>
    <w:rsid w:val="00DE2F84"/>
    <w:rsid w:val="00E11A62"/>
    <w:rsid w:val="00E17CE8"/>
    <w:rsid w:val="00E27109"/>
    <w:rsid w:val="00E36608"/>
    <w:rsid w:val="00E45BE6"/>
    <w:rsid w:val="00E47C90"/>
    <w:rsid w:val="00E5469B"/>
    <w:rsid w:val="00E5693E"/>
    <w:rsid w:val="00E56F4A"/>
    <w:rsid w:val="00E65DCA"/>
    <w:rsid w:val="00E813A1"/>
    <w:rsid w:val="00EA6D90"/>
    <w:rsid w:val="00EB5D9D"/>
    <w:rsid w:val="00EB70AB"/>
    <w:rsid w:val="00ED2DA2"/>
    <w:rsid w:val="00ED4725"/>
    <w:rsid w:val="00EF3672"/>
    <w:rsid w:val="00F1156A"/>
    <w:rsid w:val="00F14FBB"/>
    <w:rsid w:val="00F25CB1"/>
    <w:rsid w:val="00F27792"/>
    <w:rsid w:val="00F45952"/>
    <w:rsid w:val="00F45DDF"/>
    <w:rsid w:val="00F46F8C"/>
    <w:rsid w:val="00F743A0"/>
    <w:rsid w:val="00F91324"/>
    <w:rsid w:val="00FA1D1F"/>
    <w:rsid w:val="00FD1C5E"/>
    <w:rsid w:val="00FD3E24"/>
    <w:rsid w:val="00FE53E9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D9618F"/>
    <w:pPr>
      <w:spacing w:line="274" w:lineRule="exact"/>
      <w:ind w:hanging="341"/>
    </w:pPr>
    <w:rPr>
      <w:sz w:val="24"/>
      <w:szCs w:val="24"/>
    </w:rPr>
  </w:style>
  <w:style w:type="paragraph" w:customStyle="1" w:styleId="Style5">
    <w:name w:val="Style5"/>
    <w:basedOn w:val="a"/>
    <w:rsid w:val="00D9618F"/>
    <w:pPr>
      <w:spacing w:line="278" w:lineRule="exact"/>
      <w:ind w:hanging="360"/>
    </w:pPr>
    <w:rPr>
      <w:sz w:val="24"/>
      <w:szCs w:val="24"/>
    </w:rPr>
  </w:style>
  <w:style w:type="character" w:customStyle="1" w:styleId="FontStyle13">
    <w:name w:val="Font Style13"/>
    <w:basedOn w:val="a0"/>
    <w:rsid w:val="00D9618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D9618F"/>
    <w:pPr>
      <w:widowControl/>
      <w:adjustRightInd/>
      <w:jc w:val="both"/>
    </w:pPr>
    <w:rPr>
      <w:rFonts w:ascii="PragmaticaC" w:hAnsi="PragmaticaC" w:cs="PragmaticaC"/>
      <w:color w:val="000000"/>
      <w:sz w:val="18"/>
      <w:szCs w:val="18"/>
    </w:rPr>
  </w:style>
  <w:style w:type="character" w:customStyle="1" w:styleId="a4">
    <w:name w:val="Основной текст Знак"/>
    <w:basedOn w:val="a0"/>
    <w:link w:val="a3"/>
    <w:rsid w:val="00D9618F"/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322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22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322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22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1321F2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1321F2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1321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21F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2D389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uiPriority w:val="99"/>
    <w:rsid w:val="002D3898"/>
  </w:style>
  <w:style w:type="paragraph" w:customStyle="1" w:styleId="c8">
    <w:name w:val="c8"/>
    <w:basedOn w:val="a"/>
    <w:uiPriority w:val="99"/>
    <w:rsid w:val="002D389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uiPriority w:val="99"/>
    <w:rsid w:val="0091275F"/>
    <w:rPr>
      <w:rFonts w:cs="Times New Roman"/>
    </w:rPr>
  </w:style>
  <w:style w:type="character" w:customStyle="1" w:styleId="c7">
    <w:name w:val="c7"/>
    <w:uiPriority w:val="99"/>
    <w:rsid w:val="0091275F"/>
    <w:rPr>
      <w:rFonts w:cs="Times New Roman"/>
    </w:rPr>
  </w:style>
  <w:style w:type="paragraph" w:styleId="ae">
    <w:name w:val="List Paragraph"/>
    <w:basedOn w:val="a"/>
    <w:uiPriority w:val="99"/>
    <w:qFormat/>
    <w:rsid w:val="009127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922C65"/>
  </w:style>
  <w:style w:type="paragraph" w:customStyle="1" w:styleId="c1">
    <w:name w:val="c1"/>
    <w:basedOn w:val="a"/>
    <w:uiPriority w:val="99"/>
    <w:rsid w:val="00D65C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3139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D9618F"/>
    <w:pPr>
      <w:spacing w:line="274" w:lineRule="exact"/>
      <w:ind w:hanging="341"/>
    </w:pPr>
    <w:rPr>
      <w:sz w:val="24"/>
      <w:szCs w:val="24"/>
    </w:rPr>
  </w:style>
  <w:style w:type="paragraph" w:customStyle="1" w:styleId="Style5">
    <w:name w:val="Style5"/>
    <w:basedOn w:val="a"/>
    <w:rsid w:val="00D9618F"/>
    <w:pPr>
      <w:spacing w:line="278" w:lineRule="exact"/>
      <w:ind w:hanging="360"/>
    </w:pPr>
    <w:rPr>
      <w:sz w:val="24"/>
      <w:szCs w:val="24"/>
    </w:rPr>
  </w:style>
  <w:style w:type="character" w:customStyle="1" w:styleId="FontStyle13">
    <w:name w:val="Font Style13"/>
    <w:basedOn w:val="a0"/>
    <w:rsid w:val="00D9618F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D9618F"/>
    <w:pPr>
      <w:widowControl/>
      <w:adjustRightInd/>
      <w:jc w:val="both"/>
    </w:pPr>
    <w:rPr>
      <w:rFonts w:ascii="PragmaticaC" w:hAnsi="PragmaticaC" w:cs="PragmaticaC"/>
      <w:color w:val="000000"/>
      <w:sz w:val="18"/>
      <w:szCs w:val="18"/>
    </w:rPr>
  </w:style>
  <w:style w:type="character" w:customStyle="1" w:styleId="a4">
    <w:name w:val="Основной текст Знак"/>
    <w:basedOn w:val="a0"/>
    <w:link w:val="a3"/>
    <w:rsid w:val="00D9618F"/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322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22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322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22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1321F2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1321F2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1321F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21F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2D389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uiPriority w:val="99"/>
    <w:rsid w:val="002D3898"/>
  </w:style>
  <w:style w:type="paragraph" w:customStyle="1" w:styleId="c8">
    <w:name w:val="c8"/>
    <w:basedOn w:val="a"/>
    <w:uiPriority w:val="99"/>
    <w:rsid w:val="002D389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uiPriority w:val="99"/>
    <w:rsid w:val="0091275F"/>
    <w:rPr>
      <w:rFonts w:cs="Times New Roman"/>
    </w:rPr>
  </w:style>
  <w:style w:type="character" w:customStyle="1" w:styleId="c7">
    <w:name w:val="c7"/>
    <w:uiPriority w:val="99"/>
    <w:rsid w:val="0091275F"/>
    <w:rPr>
      <w:rFonts w:cs="Times New Roman"/>
    </w:rPr>
  </w:style>
  <w:style w:type="paragraph" w:styleId="ae">
    <w:name w:val="List Paragraph"/>
    <w:basedOn w:val="a"/>
    <w:uiPriority w:val="99"/>
    <w:qFormat/>
    <w:rsid w:val="009127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922C65"/>
  </w:style>
  <w:style w:type="paragraph" w:customStyle="1" w:styleId="c1">
    <w:name w:val="c1"/>
    <w:basedOn w:val="a"/>
    <w:uiPriority w:val="99"/>
    <w:rsid w:val="00D65C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3139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35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4887">
                      <w:marLeft w:val="0"/>
                      <w:marRight w:val="0"/>
                      <w:marTop w:val="60"/>
                      <w:marBottom w:val="60"/>
                      <w:divBdr>
                        <w:top w:val="single" w:sz="4" w:space="0" w:color="D1D1D1"/>
                        <w:left w:val="single" w:sz="4" w:space="0" w:color="D1D1D1"/>
                        <w:bottom w:val="single" w:sz="4" w:space="0" w:color="D1D1D1"/>
                        <w:right w:val="single" w:sz="4" w:space="0" w:color="D1D1D1"/>
                      </w:divBdr>
                      <w:divsChild>
                        <w:div w:id="192198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13510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2022-04-27T00:00:00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4EAD8F3-6970-4A85-B715-C75EBAD2D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Сценарий конкурса «Ученик года 2022»</vt:lpstr>
    </vt:vector>
  </TitlesOfParts>
  <Company>Microsoft</Company>
  <LinksUpToDate>false</LinksUpToDate>
  <CharactersWithSpaces>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Сценарий конкурса «Ученик года 2022»</dc:title>
  <dc:creator>1</dc:creator>
  <cp:lastModifiedBy>Admin</cp:lastModifiedBy>
  <cp:revision>3</cp:revision>
  <cp:lastPrinted>2022-04-26T07:30:00Z</cp:lastPrinted>
  <dcterms:created xsi:type="dcterms:W3CDTF">2022-04-26T07:39:00Z</dcterms:created>
  <dcterms:modified xsi:type="dcterms:W3CDTF">2022-04-29T04:09:00Z</dcterms:modified>
</cp:coreProperties>
</file>